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0CA" w:rsidRPr="00A531BB" w:rsidRDefault="00824074" w:rsidP="002F7FCA">
      <w:pPr>
        <w:tabs>
          <w:tab w:val="left" w:pos="10773"/>
        </w:tabs>
        <w:ind w:right="141"/>
        <w:rPr>
          <w:sz w:val="22"/>
          <w:szCs w:val="22"/>
        </w:rPr>
      </w:pPr>
      <w:bookmarkStart w:id="0" w:name="_GoBack"/>
      <w:bookmarkEnd w:id="0"/>
      <w:r w:rsidRPr="00EC3EB0">
        <w:rPr>
          <w:sz w:val="22"/>
          <w:szCs w:val="22"/>
        </w:rPr>
        <w:t xml:space="preserve">                                                                                                                                    </w:t>
      </w:r>
      <w:r w:rsidR="00274B22" w:rsidRPr="00EC3EB0">
        <w:rPr>
          <w:sz w:val="22"/>
          <w:szCs w:val="22"/>
        </w:rPr>
        <w:t xml:space="preserve">          </w:t>
      </w:r>
      <w:r w:rsidR="002F7FCA">
        <w:rPr>
          <w:sz w:val="22"/>
          <w:szCs w:val="22"/>
        </w:rPr>
        <w:tab/>
      </w:r>
      <w:r w:rsidR="00A531BB">
        <w:rPr>
          <w:sz w:val="22"/>
          <w:szCs w:val="22"/>
        </w:rPr>
        <w:t>П</w:t>
      </w:r>
      <w:r w:rsidR="00EA1290">
        <w:rPr>
          <w:sz w:val="22"/>
          <w:szCs w:val="22"/>
        </w:rPr>
        <w:t>риложение</w:t>
      </w:r>
    </w:p>
    <w:p w:rsidR="00645F55" w:rsidRPr="00C35983" w:rsidRDefault="00A531BB" w:rsidP="002F7FCA">
      <w:pPr>
        <w:tabs>
          <w:tab w:val="left" w:pos="10773"/>
        </w:tabs>
        <w:ind w:left="10773" w:right="141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3D1B72" w:rsidRPr="00C35983">
        <w:rPr>
          <w:sz w:val="22"/>
          <w:szCs w:val="22"/>
        </w:rPr>
        <w:t>постановлени</w:t>
      </w:r>
      <w:r>
        <w:rPr>
          <w:sz w:val="22"/>
          <w:szCs w:val="22"/>
        </w:rPr>
        <w:t>ю</w:t>
      </w:r>
      <w:r w:rsidR="003D1B72" w:rsidRPr="00C35983">
        <w:rPr>
          <w:sz w:val="22"/>
          <w:szCs w:val="22"/>
        </w:rPr>
        <w:t xml:space="preserve"> Администрации</w:t>
      </w:r>
    </w:p>
    <w:p w:rsidR="00645F55" w:rsidRPr="00C35983" w:rsidRDefault="003D1B72" w:rsidP="002F7FCA">
      <w:pPr>
        <w:tabs>
          <w:tab w:val="left" w:pos="10773"/>
        </w:tabs>
        <w:ind w:left="10773" w:right="141"/>
        <w:rPr>
          <w:sz w:val="22"/>
          <w:szCs w:val="22"/>
        </w:rPr>
      </w:pPr>
      <w:r w:rsidRPr="00C35983">
        <w:rPr>
          <w:sz w:val="22"/>
          <w:szCs w:val="22"/>
        </w:rPr>
        <w:t>Городского округа</w:t>
      </w:r>
      <w:r w:rsidR="005260CA" w:rsidRPr="00C35983">
        <w:rPr>
          <w:sz w:val="22"/>
          <w:szCs w:val="22"/>
        </w:rPr>
        <w:t xml:space="preserve"> Подольск</w:t>
      </w:r>
      <w:r w:rsidR="00274B22" w:rsidRPr="00C35983">
        <w:rPr>
          <w:sz w:val="22"/>
          <w:szCs w:val="22"/>
        </w:rPr>
        <w:t xml:space="preserve"> </w:t>
      </w:r>
    </w:p>
    <w:p w:rsidR="00467CBF" w:rsidRPr="00C35983" w:rsidRDefault="00512B64" w:rsidP="002F7FCA">
      <w:pPr>
        <w:tabs>
          <w:tab w:val="left" w:pos="10773"/>
        </w:tabs>
        <w:ind w:left="10773" w:right="141"/>
        <w:rPr>
          <w:b/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DA4E0A">
        <w:rPr>
          <w:sz w:val="22"/>
          <w:szCs w:val="22"/>
        </w:rPr>
        <w:t>03.04.2024 № 1045-П</w:t>
      </w:r>
    </w:p>
    <w:p w:rsidR="00CD5E0E" w:rsidRPr="00C35983" w:rsidRDefault="00CD5E0E" w:rsidP="00C005B0">
      <w:pPr>
        <w:jc w:val="center"/>
        <w:rPr>
          <w:b/>
          <w:bCs/>
          <w:sz w:val="22"/>
          <w:szCs w:val="22"/>
        </w:rPr>
      </w:pPr>
    </w:p>
    <w:p w:rsidR="00EC3EB0" w:rsidRPr="00C35983" w:rsidRDefault="00EC3EB0" w:rsidP="00C005B0">
      <w:pPr>
        <w:jc w:val="center"/>
        <w:rPr>
          <w:b/>
          <w:bCs/>
          <w:sz w:val="22"/>
          <w:szCs w:val="22"/>
        </w:rPr>
      </w:pPr>
    </w:p>
    <w:p w:rsidR="00875C65" w:rsidRPr="00C35983" w:rsidRDefault="003D1B72" w:rsidP="00C005B0">
      <w:pPr>
        <w:jc w:val="center"/>
        <w:rPr>
          <w:bCs/>
        </w:rPr>
      </w:pPr>
      <w:r w:rsidRPr="00C35983">
        <w:rPr>
          <w:b/>
          <w:bCs/>
        </w:rPr>
        <w:t>Перечень муниципальных прог</w:t>
      </w:r>
      <w:r w:rsidR="00467CBF" w:rsidRPr="00C35983">
        <w:rPr>
          <w:b/>
          <w:bCs/>
        </w:rPr>
        <w:t>рамм Городского округа Подольск</w:t>
      </w:r>
    </w:p>
    <w:p w:rsidR="003D1B72" w:rsidRPr="00C35983" w:rsidRDefault="003D1B72">
      <w:pPr>
        <w:jc w:val="center"/>
      </w:pPr>
    </w:p>
    <w:tbl>
      <w:tblPr>
        <w:tblW w:w="505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9"/>
        <w:gridCol w:w="3648"/>
        <w:gridCol w:w="2174"/>
        <w:gridCol w:w="2409"/>
        <w:gridCol w:w="3260"/>
        <w:gridCol w:w="3300"/>
      </w:tblGrid>
      <w:tr w:rsidR="003D1B72" w:rsidRPr="00C35983" w:rsidTr="005E5CDC">
        <w:trPr>
          <w:trHeight w:val="393"/>
          <w:tblHeader/>
        </w:trPr>
        <w:tc>
          <w:tcPr>
            <w:tcW w:w="204" w:type="pct"/>
            <w:vAlign w:val="center"/>
          </w:tcPr>
          <w:p w:rsidR="003D1B72" w:rsidRPr="00C35983" w:rsidRDefault="003D1B72" w:rsidP="00A87297">
            <w:pPr>
              <w:snapToGrid w:val="0"/>
              <w:jc w:val="center"/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№</w:t>
            </w:r>
          </w:p>
          <w:p w:rsidR="003D1B72" w:rsidRPr="00C35983" w:rsidRDefault="003D1B72" w:rsidP="00A87297">
            <w:pPr>
              <w:jc w:val="center"/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п/п</w:t>
            </w:r>
          </w:p>
        </w:tc>
        <w:tc>
          <w:tcPr>
            <w:tcW w:w="1183" w:type="pct"/>
            <w:vAlign w:val="center"/>
          </w:tcPr>
          <w:p w:rsidR="003D1B72" w:rsidRPr="00C35983" w:rsidRDefault="003D1B72" w:rsidP="006E5BFC">
            <w:pPr>
              <w:snapToGrid w:val="0"/>
              <w:ind w:right="-108"/>
              <w:jc w:val="center"/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 xml:space="preserve">Наименование муниципальной программы (подпрограмм) </w:t>
            </w:r>
          </w:p>
        </w:tc>
        <w:tc>
          <w:tcPr>
            <w:tcW w:w="705" w:type="pct"/>
            <w:vAlign w:val="center"/>
          </w:tcPr>
          <w:p w:rsidR="003D1B72" w:rsidRPr="00C35983" w:rsidRDefault="003D1B72" w:rsidP="006E5BFC">
            <w:pPr>
              <w:snapToGrid w:val="0"/>
              <w:jc w:val="center"/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 xml:space="preserve">Координатор муниципальной программы </w:t>
            </w:r>
          </w:p>
        </w:tc>
        <w:tc>
          <w:tcPr>
            <w:tcW w:w="781" w:type="pct"/>
            <w:vAlign w:val="center"/>
          </w:tcPr>
          <w:p w:rsidR="003D1B72" w:rsidRPr="00C35983" w:rsidRDefault="003D1B72" w:rsidP="00766AF9">
            <w:pPr>
              <w:snapToGrid w:val="0"/>
              <w:jc w:val="center"/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 xml:space="preserve">Муниципальный заказчик муниципальной программы </w:t>
            </w:r>
          </w:p>
        </w:tc>
        <w:tc>
          <w:tcPr>
            <w:tcW w:w="1057" w:type="pct"/>
            <w:vAlign w:val="center"/>
          </w:tcPr>
          <w:p w:rsidR="003D1B72" w:rsidRPr="00C35983" w:rsidRDefault="003D1B72" w:rsidP="00766AF9">
            <w:pPr>
              <w:snapToGrid w:val="0"/>
              <w:jc w:val="center"/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Муниципальный заказчик муниципальной подпрограммы</w:t>
            </w:r>
          </w:p>
        </w:tc>
        <w:tc>
          <w:tcPr>
            <w:tcW w:w="1070" w:type="pct"/>
            <w:vAlign w:val="center"/>
          </w:tcPr>
          <w:p w:rsidR="003D1B72" w:rsidRPr="00C35983" w:rsidRDefault="003D1B72" w:rsidP="006E5BFC">
            <w:pPr>
              <w:snapToGrid w:val="0"/>
              <w:jc w:val="center"/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Разработчик муниципальной программы (подпрограммы)</w:t>
            </w:r>
          </w:p>
        </w:tc>
      </w:tr>
      <w:tr w:rsidR="003D1B72" w:rsidRPr="00C35983" w:rsidTr="005E5CDC">
        <w:trPr>
          <w:trHeight w:val="80"/>
        </w:trPr>
        <w:tc>
          <w:tcPr>
            <w:tcW w:w="204" w:type="pct"/>
          </w:tcPr>
          <w:p w:rsidR="003D1B72" w:rsidRPr="00C35983" w:rsidRDefault="003D1B72">
            <w:pPr>
              <w:snapToGrid w:val="0"/>
              <w:jc w:val="center"/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1</w:t>
            </w:r>
          </w:p>
        </w:tc>
        <w:tc>
          <w:tcPr>
            <w:tcW w:w="1183" w:type="pct"/>
          </w:tcPr>
          <w:p w:rsidR="003D1B72" w:rsidRPr="00C35983" w:rsidRDefault="003D1B72">
            <w:pPr>
              <w:snapToGrid w:val="0"/>
              <w:jc w:val="center"/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2</w:t>
            </w:r>
          </w:p>
        </w:tc>
        <w:tc>
          <w:tcPr>
            <w:tcW w:w="705" w:type="pct"/>
          </w:tcPr>
          <w:p w:rsidR="003D1B72" w:rsidRPr="00C35983" w:rsidRDefault="003D1B72">
            <w:pPr>
              <w:snapToGrid w:val="0"/>
              <w:jc w:val="center"/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3</w:t>
            </w:r>
          </w:p>
        </w:tc>
        <w:tc>
          <w:tcPr>
            <w:tcW w:w="781" w:type="pct"/>
          </w:tcPr>
          <w:p w:rsidR="003D1B72" w:rsidRPr="00C35983" w:rsidRDefault="003D1B72">
            <w:pPr>
              <w:snapToGrid w:val="0"/>
              <w:jc w:val="center"/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4</w:t>
            </w:r>
          </w:p>
        </w:tc>
        <w:tc>
          <w:tcPr>
            <w:tcW w:w="1057" w:type="pct"/>
          </w:tcPr>
          <w:p w:rsidR="003D1B72" w:rsidRPr="00C35983" w:rsidRDefault="003D1B72">
            <w:pPr>
              <w:snapToGrid w:val="0"/>
              <w:jc w:val="center"/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5</w:t>
            </w:r>
          </w:p>
        </w:tc>
        <w:tc>
          <w:tcPr>
            <w:tcW w:w="1070" w:type="pct"/>
          </w:tcPr>
          <w:p w:rsidR="003D1B72" w:rsidRPr="00C35983" w:rsidRDefault="003D1B72">
            <w:pPr>
              <w:snapToGrid w:val="0"/>
              <w:jc w:val="center"/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6</w:t>
            </w:r>
          </w:p>
        </w:tc>
      </w:tr>
      <w:tr w:rsidR="00C16C57" w:rsidRPr="00C35983" w:rsidTr="005E5CDC">
        <w:trPr>
          <w:trHeight w:val="80"/>
        </w:trPr>
        <w:tc>
          <w:tcPr>
            <w:tcW w:w="204" w:type="pct"/>
            <w:vMerge w:val="restart"/>
          </w:tcPr>
          <w:p w:rsidR="00C16C57" w:rsidRPr="00C35983" w:rsidRDefault="008E3B5E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C35983"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1183" w:type="pct"/>
          </w:tcPr>
          <w:p w:rsidR="00C16C57" w:rsidRPr="00C35983" w:rsidRDefault="00C16C57" w:rsidP="00B46877">
            <w:pPr>
              <w:jc w:val="both"/>
              <w:rPr>
                <w:b/>
                <w:bCs/>
                <w:sz w:val="22"/>
                <w:szCs w:val="22"/>
              </w:rPr>
            </w:pPr>
            <w:r w:rsidRPr="00C35983">
              <w:rPr>
                <w:b/>
                <w:bCs/>
                <w:sz w:val="22"/>
                <w:szCs w:val="22"/>
              </w:rPr>
              <w:t>Предпринимательство</w:t>
            </w:r>
          </w:p>
          <w:p w:rsidR="00C16C57" w:rsidRPr="00C35983" w:rsidRDefault="00C16C57" w:rsidP="00B46877">
            <w:pPr>
              <w:jc w:val="both"/>
              <w:rPr>
                <w:sz w:val="22"/>
                <w:szCs w:val="22"/>
              </w:rPr>
            </w:pPr>
          </w:p>
          <w:p w:rsidR="005C35AB" w:rsidRPr="00C35983" w:rsidRDefault="005C35AB" w:rsidP="00B46877">
            <w:pPr>
              <w:jc w:val="both"/>
              <w:rPr>
                <w:sz w:val="22"/>
                <w:szCs w:val="22"/>
              </w:rPr>
            </w:pPr>
          </w:p>
          <w:p w:rsidR="00C16C57" w:rsidRDefault="00C16C57" w:rsidP="00B46877">
            <w:pPr>
              <w:jc w:val="both"/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1.Инвестиции</w:t>
            </w:r>
          </w:p>
          <w:p w:rsidR="003D2711" w:rsidRPr="00C35983" w:rsidRDefault="003D2711" w:rsidP="00B468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5" w:type="pct"/>
            <w:vMerge w:val="restart"/>
          </w:tcPr>
          <w:p w:rsidR="00406801" w:rsidRPr="00C35983" w:rsidRDefault="00406801" w:rsidP="00406801">
            <w:pPr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 xml:space="preserve">Заместитель Главы Городского округа Подольск  </w:t>
            </w:r>
          </w:p>
          <w:p w:rsidR="004D0FAF" w:rsidRPr="00C35983" w:rsidRDefault="004D0FAF" w:rsidP="004D0FAF">
            <w:pPr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М.В. Степанов</w:t>
            </w:r>
          </w:p>
          <w:p w:rsidR="0088018A" w:rsidRPr="00C35983" w:rsidRDefault="0088018A" w:rsidP="00216DF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81" w:type="pct"/>
            <w:vMerge w:val="restart"/>
          </w:tcPr>
          <w:p w:rsidR="00216DF3" w:rsidRPr="00C35983" w:rsidRDefault="00216DF3" w:rsidP="00216DF3">
            <w:pPr>
              <w:snapToGrid w:val="0"/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Администрация Городского округа Подольск</w:t>
            </w:r>
          </w:p>
          <w:p w:rsidR="00C16C57" w:rsidRPr="00C35983" w:rsidRDefault="00C16C5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7" w:type="pct"/>
          </w:tcPr>
          <w:p w:rsidR="003D2711" w:rsidRDefault="003D2711" w:rsidP="005C35AB">
            <w:pPr>
              <w:rPr>
                <w:sz w:val="22"/>
                <w:szCs w:val="22"/>
              </w:rPr>
            </w:pPr>
          </w:p>
          <w:p w:rsidR="00080B41" w:rsidRPr="00C35983" w:rsidRDefault="00DD5E4D" w:rsidP="005C35AB">
            <w:pPr>
              <w:rPr>
                <w:sz w:val="22"/>
                <w:szCs w:val="22"/>
              </w:rPr>
            </w:pPr>
            <w:r w:rsidRPr="00DD5E4D">
              <w:rPr>
                <w:sz w:val="22"/>
                <w:szCs w:val="22"/>
              </w:rPr>
              <w:t>Управление по инвестиционной деятельности, транспорту и связи Администрации Городского округа Подольск</w:t>
            </w:r>
          </w:p>
        </w:tc>
        <w:tc>
          <w:tcPr>
            <w:tcW w:w="1070" w:type="pct"/>
          </w:tcPr>
          <w:p w:rsidR="003D2711" w:rsidRDefault="003D2711" w:rsidP="00C16C57">
            <w:pPr>
              <w:snapToGrid w:val="0"/>
              <w:rPr>
                <w:sz w:val="22"/>
                <w:szCs w:val="22"/>
              </w:rPr>
            </w:pPr>
          </w:p>
          <w:p w:rsidR="00C16C57" w:rsidRPr="00C35983" w:rsidRDefault="00DD5E4D" w:rsidP="00C16C57">
            <w:pPr>
              <w:snapToGrid w:val="0"/>
              <w:rPr>
                <w:sz w:val="22"/>
                <w:szCs w:val="22"/>
              </w:rPr>
            </w:pPr>
            <w:r w:rsidRPr="00DD5E4D">
              <w:rPr>
                <w:sz w:val="22"/>
                <w:szCs w:val="22"/>
              </w:rPr>
              <w:t>Управление по инвестиционной деятельности, транспорту и связи Администрации Городского округа Подольск</w:t>
            </w:r>
          </w:p>
        </w:tc>
      </w:tr>
      <w:tr w:rsidR="00C16C57" w:rsidRPr="00C35983" w:rsidTr="005E5CDC">
        <w:trPr>
          <w:trHeight w:val="80"/>
        </w:trPr>
        <w:tc>
          <w:tcPr>
            <w:tcW w:w="204" w:type="pct"/>
            <w:vMerge/>
          </w:tcPr>
          <w:p w:rsidR="00C16C57" w:rsidRPr="00C35983" w:rsidRDefault="00C16C5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pct"/>
          </w:tcPr>
          <w:p w:rsidR="003D2711" w:rsidRDefault="003D2711" w:rsidP="00B46877">
            <w:pPr>
              <w:jc w:val="both"/>
              <w:rPr>
                <w:sz w:val="22"/>
                <w:szCs w:val="22"/>
              </w:rPr>
            </w:pPr>
          </w:p>
          <w:p w:rsidR="00C16C57" w:rsidRPr="00C35983" w:rsidRDefault="00C16C57" w:rsidP="00B46877">
            <w:pPr>
              <w:jc w:val="both"/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2.Развитие конкуренции</w:t>
            </w:r>
          </w:p>
          <w:p w:rsidR="00C16C57" w:rsidRPr="00C35983" w:rsidRDefault="00C16C57" w:rsidP="00B4687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5" w:type="pct"/>
            <w:vMerge/>
          </w:tcPr>
          <w:p w:rsidR="00C16C57" w:rsidRPr="00C35983" w:rsidRDefault="00C16C5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81" w:type="pct"/>
            <w:vMerge/>
          </w:tcPr>
          <w:p w:rsidR="00C16C57" w:rsidRPr="00C35983" w:rsidRDefault="00C16C5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7" w:type="pct"/>
          </w:tcPr>
          <w:p w:rsidR="00C16C57" w:rsidRPr="00C35983" w:rsidRDefault="00C16C57" w:rsidP="00C16C57">
            <w:pPr>
              <w:tabs>
                <w:tab w:val="left" w:pos="35"/>
              </w:tabs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Управление по экономике и конкурентной политике Администрации Городского округа Подольск</w:t>
            </w:r>
          </w:p>
        </w:tc>
        <w:tc>
          <w:tcPr>
            <w:tcW w:w="1070" w:type="pct"/>
          </w:tcPr>
          <w:p w:rsidR="00C16C57" w:rsidRPr="00C35983" w:rsidRDefault="00C16C57" w:rsidP="00C16C57">
            <w:pPr>
              <w:snapToGrid w:val="0"/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 xml:space="preserve">МКУ «Центр торгов» </w:t>
            </w:r>
          </w:p>
          <w:p w:rsidR="00C16C57" w:rsidRPr="00C35983" w:rsidRDefault="00C16C57" w:rsidP="00C16C57">
            <w:pPr>
              <w:snapToGrid w:val="0"/>
              <w:rPr>
                <w:sz w:val="22"/>
                <w:szCs w:val="22"/>
              </w:rPr>
            </w:pPr>
          </w:p>
        </w:tc>
      </w:tr>
      <w:tr w:rsidR="00C16C57" w:rsidRPr="00C35983" w:rsidTr="005E5CDC">
        <w:trPr>
          <w:trHeight w:val="80"/>
        </w:trPr>
        <w:tc>
          <w:tcPr>
            <w:tcW w:w="204" w:type="pct"/>
            <w:vMerge/>
          </w:tcPr>
          <w:p w:rsidR="00C16C57" w:rsidRPr="00C35983" w:rsidRDefault="00C16C5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pct"/>
          </w:tcPr>
          <w:p w:rsidR="003D2711" w:rsidRDefault="003D2711" w:rsidP="00B46877">
            <w:pPr>
              <w:snapToGrid w:val="0"/>
              <w:spacing w:before="120"/>
              <w:jc w:val="both"/>
              <w:rPr>
                <w:sz w:val="22"/>
                <w:szCs w:val="22"/>
              </w:rPr>
            </w:pPr>
          </w:p>
          <w:p w:rsidR="00C16C57" w:rsidRPr="00C35983" w:rsidRDefault="00C16C57" w:rsidP="00B46877">
            <w:pPr>
              <w:snapToGrid w:val="0"/>
              <w:spacing w:before="120"/>
              <w:jc w:val="both"/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3.Развитие малого и среднего предпринимательства</w:t>
            </w:r>
          </w:p>
          <w:p w:rsidR="00C16C57" w:rsidRPr="00C35983" w:rsidRDefault="00C16C57" w:rsidP="00B4687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5" w:type="pct"/>
            <w:vMerge/>
          </w:tcPr>
          <w:p w:rsidR="00C16C57" w:rsidRPr="00C35983" w:rsidRDefault="00C16C5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81" w:type="pct"/>
            <w:vMerge/>
          </w:tcPr>
          <w:p w:rsidR="00C16C57" w:rsidRPr="00C35983" w:rsidRDefault="00C16C5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7" w:type="pct"/>
          </w:tcPr>
          <w:p w:rsidR="003D2711" w:rsidRDefault="003D2711" w:rsidP="00C16C57">
            <w:pPr>
              <w:rPr>
                <w:sz w:val="22"/>
                <w:szCs w:val="22"/>
              </w:rPr>
            </w:pPr>
          </w:p>
          <w:p w:rsidR="00080B41" w:rsidRPr="00C35983" w:rsidRDefault="00DD5E4D" w:rsidP="00C16C57">
            <w:pPr>
              <w:rPr>
                <w:sz w:val="22"/>
                <w:szCs w:val="22"/>
              </w:rPr>
            </w:pPr>
            <w:r w:rsidRPr="00DD5E4D">
              <w:rPr>
                <w:sz w:val="22"/>
                <w:szCs w:val="22"/>
              </w:rPr>
              <w:t xml:space="preserve">Управление по инвестиционной деятельности, транспорту и связи Администрации Городского округа Подольск </w:t>
            </w:r>
          </w:p>
        </w:tc>
        <w:tc>
          <w:tcPr>
            <w:tcW w:w="1070" w:type="pct"/>
          </w:tcPr>
          <w:p w:rsidR="003D2711" w:rsidRDefault="003D2711" w:rsidP="00C16C57">
            <w:pPr>
              <w:rPr>
                <w:sz w:val="22"/>
                <w:szCs w:val="22"/>
              </w:rPr>
            </w:pPr>
          </w:p>
          <w:p w:rsidR="00C16C57" w:rsidRPr="00C35983" w:rsidRDefault="00DD5E4D" w:rsidP="00C16C57">
            <w:pPr>
              <w:rPr>
                <w:sz w:val="22"/>
                <w:szCs w:val="22"/>
              </w:rPr>
            </w:pPr>
            <w:r w:rsidRPr="00DD5E4D">
              <w:rPr>
                <w:sz w:val="22"/>
                <w:szCs w:val="22"/>
              </w:rPr>
              <w:t>Управление по инвестиционной деятельности, транспорту и связи Администрации Городского округа Подольск</w:t>
            </w:r>
          </w:p>
        </w:tc>
      </w:tr>
      <w:tr w:rsidR="00C16C57" w:rsidRPr="00C35983" w:rsidTr="005E5CDC">
        <w:trPr>
          <w:trHeight w:val="80"/>
        </w:trPr>
        <w:tc>
          <w:tcPr>
            <w:tcW w:w="204" w:type="pct"/>
            <w:vMerge/>
          </w:tcPr>
          <w:p w:rsidR="00C16C57" w:rsidRPr="00C35983" w:rsidRDefault="00C16C5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pct"/>
          </w:tcPr>
          <w:p w:rsidR="003D2711" w:rsidRDefault="003D2711" w:rsidP="00964508">
            <w:pPr>
              <w:jc w:val="both"/>
              <w:rPr>
                <w:sz w:val="22"/>
                <w:szCs w:val="22"/>
              </w:rPr>
            </w:pPr>
          </w:p>
          <w:p w:rsidR="00B70B4B" w:rsidRPr="00C35983" w:rsidRDefault="00C16C57" w:rsidP="00964508">
            <w:pPr>
              <w:jc w:val="both"/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4.</w:t>
            </w:r>
            <w:r w:rsidR="00964508" w:rsidRPr="00C35983">
              <w:rPr>
                <w:sz w:val="22"/>
                <w:szCs w:val="22"/>
              </w:rPr>
              <w:t>Развитие потребительского рынка и услуг на территории муниципального образования Московской области</w:t>
            </w:r>
          </w:p>
        </w:tc>
        <w:tc>
          <w:tcPr>
            <w:tcW w:w="705" w:type="pct"/>
            <w:vMerge/>
          </w:tcPr>
          <w:p w:rsidR="00C16C57" w:rsidRPr="00C35983" w:rsidRDefault="00C16C5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81" w:type="pct"/>
            <w:vMerge/>
          </w:tcPr>
          <w:p w:rsidR="00C16C57" w:rsidRPr="00C35983" w:rsidRDefault="00C16C5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7" w:type="pct"/>
          </w:tcPr>
          <w:p w:rsidR="003D2711" w:rsidRDefault="003D2711" w:rsidP="008E3B5E">
            <w:pPr>
              <w:snapToGrid w:val="0"/>
              <w:rPr>
                <w:sz w:val="22"/>
                <w:szCs w:val="22"/>
              </w:rPr>
            </w:pPr>
          </w:p>
          <w:p w:rsidR="00B70B4B" w:rsidRPr="00C35983" w:rsidRDefault="008E3B5E" w:rsidP="008E3B5E">
            <w:pPr>
              <w:snapToGrid w:val="0"/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Управление потребительского рынка Администрации Городского округа Подольск</w:t>
            </w:r>
          </w:p>
          <w:p w:rsidR="00B70B4B" w:rsidRPr="00C35983" w:rsidRDefault="00B70B4B" w:rsidP="00B70B4B">
            <w:pPr>
              <w:rPr>
                <w:sz w:val="22"/>
                <w:szCs w:val="22"/>
              </w:rPr>
            </w:pPr>
          </w:p>
          <w:p w:rsidR="00B70B4B" w:rsidRPr="00C35983" w:rsidRDefault="00B70B4B" w:rsidP="00B70B4B">
            <w:pPr>
              <w:rPr>
                <w:sz w:val="22"/>
                <w:szCs w:val="22"/>
              </w:rPr>
            </w:pPr>
          </w:p>
        </w:tc>
        <w:tc>
          <w:tcPr>
            <w:tcW w:w="1070" w:type="pct"/>
          </w:tcPr>
          <w:p w:rsidR="003D2711" w:rsidRDefault="003D2711" w:rsidP="008E3B5E">
            <w:pPr>
              <w:snapToGrid w:val="0"/>
              <w:rPr>
                <w:sz w:val="22"/>
                <w:szCs w:val="22"/>
              </w:rPr>
            </w:pPr>
          </w:p>
          <w:p w:rsidR="00B70B4B" w:rsidRPr="00C35983" w:rsidRDefault="008E3B5E" w:rsidP="008E3B5E">
            <w:pPr>
              <w:snapToGrid w:val="0"/>
              <w:rPr>
                <w:sz w:val="22"/>
                <w:szCs w:val="22"/>
              </w:rPr>
            </w:pPr>
            <w:r w:rsidRPr="00C35983">
              <w:rPr>
                <w:sz w:val="22"/>
                <w:szCs w:val="22"/>
              </w:rPr>
              <w:t>Управление потребительского рынка Администрации Городского округа Подольск</w:t>
            </w:r>
          </w:p>
          <w:p w:rsidR="00B70B4B" w:rsidRPr="00C35983" w:rsidRDefault="00B70B4B" w:rsidP="008E3B5E">
            <w:pPr>
              <w:snapToGrid w:val="0"/>
              <w:rPr>
                <w:sz w:val="22"/>
                <w:szCs w:val="22"/>
              </w:rPr>
            </w:pPr>
          </w:p>
        </w:tc>
      </w:tr>
    </w:tbl>
    <w:p w:rsidR="00F10946" w:rsidRPr="00EC3EB0" w:rsidRDefault="00F10946" w:rsidP="00F10946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3D1B72" w:rsidRPr="00EC3EB0" w:rsidRDefault="003D1B72">
      <w:pPr>
        <w:spacing w:line="360" w:lineRule="auto"/>
        <w:rPr>
          <w:sz w:val="22"/>
          <w:szCs w:val="22"/>
        </w:rPr>
      </w:pPr>
    </w:p>
    <w:sectPr w:rsidR="003D1B72" w:rsidRPr="00EC3EB0" w:rsidSect="000E1260">
      <w:pgSz w:w="16838" w:h="11906" w:orient="landscape"/>
      <w:pgMar w:top="1276" w:right="680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778" w:rsidRDefault="00985778" w:rsidP="00600A03">
      <w:r>
        <w:separator/>
      </w:r>
    </w:p>
  </w:endnote>
  <w:endnote w:type="continuationSeparator" w:id="0">
    <w:p w:rsidR="00985778" w:rsidRDefault="00985778" w:rsidP="00600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778" w:rsidRDefault="00985778" w:rsidP="00600A03">
      <w:r>
        <w:separator/>
      </w:r>
    </w:p>
  </w:footnote>
  <w:footnote w:type="continuationSeparator" w:id="0">
    <w:p w:rsidR="00985778" w:rsidRDefault="00985778" w:rsidP="00600A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multilevel"/>
    <w:tmpl w:val="546AFD0E"/>
    <w:name w:val="WW8Num3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6">
    <w:nsid w:val="00000007"/>
    <w:multiLevelType w:val="multilevel"/>
    <w:tmpl w:val="0000000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>
    <w:nsid w:val="0E452616"/>
    <w:multiLevelType w:val="multilevel"/>
    <w:tmpl w:val="7F48865A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0F020116"/>
    <w:multiLevelType w:val="hybridMultilevel"/>
    <w:tmpl w:val="DCA65C2C"/>
    <w:lvl w:ilvl="0" w:tplc="A72E13E6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>
      <w:start w:val="1"/>
      <w:numFmt w:val="lowerRoman"/>
      <w:lvlText w:val="%3."/>
      <w:lvlJc w:val="right"/>
      <w:pPr>
        <w:ind w:left="1833" w:hanging="180"/>
      </w:pPr>
    </w:lvl>
    <w:lvl w:ilvl="3" w:tplc="0419000F">
      <w:start w:val="1"/>
      <w:numFmt w:val="decimal"/>
      <w:lvlText w:val="%4."/>
      <w:lvlJc w:val="left"/>
      <w:pPr>
        <w:ind w:left="2553" w:hanging="360"/>
      </w:pPr>
    </w:lvl>
    <w:lvl w:ilvl="4" w:tplc="04190019">
      <w:start w:val="1"/>
      <w:numFmt w:val="lowerLetter"/>
      <w:lvlText w:val="%5."/>
      <w:lvlJc w:val="left"/>
      <w:pPr>
        <w:ind w:left="3273" w:hanging="360"/>
      </w:pPr>
    </w:lvl>
    <w:lvl w:ilvl="5" w:tplc="0419001B">
      <w:start w:val="1"/>
      <w:numFmt w:val="lowerRoman"/>
      <w:lvlText w:val="%6."/>
      <w:lvlJc w:val="right"/>
      <w:pPr>
        <w:ind w:left="3993" w:hanging="180"/>
      </w:pPr>
    </w:lvl>
    <w:lvl w:ilvl="6" w:tplc="0419000F">
      <w:start w:val="1"/>
      <w:numFmt w:val="decimal"/>
      <w:lvlText w:val="%7."/>
      <w:lvlJc w:val="left"/>
      <w:pPr>
        <w:ind w:left="4713" w:hanging="360"/>
      </w:pPr>
    </w:lvl>
    <w:lvl w:ilvl="7" w:tplc="04190019">
      <w:start w:val="1"/>
      <w:numFmt w:val="lowerLetter"/>
      <w:lvlText w:val="%8."/>
      <w:lvlJc w:val="left"/>
      <w:pPr>
        <w:ind w:left="5433" w:hanging="360"/>
      </w:pPr>
    </w:lvl>
    <w:lvl w:ilvl="8" w:tplc="0419001B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14A251F1"/>
    <w:multiLevelType w:val="hybridMultilevel"/>
    <w:tmpl w:val="B9DCDBA2"/>
    <w:lvl w:ilvl="0" w:tplc="C14CFA24">
      <w:start w:val="1"/>
      <w:numFmt w:val="decimal"/>
      <w:lvlText w:val="%1."/>
      <w:lvlJc w:val="left"/>
      <w:pPr>
        <w:ind w:left="930" w:hanging="57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DB6D0B"/>
    <w:multiLevelType w:val="hybridMultilevel"/>
    <w:tmpl w:val="C00E7436"/>
    <w:lvl w:ilvl="0" w:tplc="FA60FB14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>
      <w:start w:val="1"/>
      <w:numFmt w:val="lowerRoman"/>
      <w:lvlText w:val="%3."/>
      <w:lvlJc w:val="right"/>
      <w:pPr>
        <w:ind w:left="1833" w:hanging="180"/>
      </w:pPr>
    </w:lvl>
    <w:lvl w:ilvl="3" w:tplc="0419000F">
      <w:start w:val="1"/>
      <w:numFmt w:val="decimal"/>
      <w:lvlText w:val="%4."/>
      <w:lvlJc w:val="left"/>
      <w:pPr>
        <w:ind w:left="2553" w:hanging="360"/>
      </w:pPr>
    </w:lvl>
    <w:lvl w:ilvl="4" w:tplc="04190019">
      <w:start w:val="1"/>
      <w:numFmt w:val="lowerLetter"/>
      <w:lvlText w:val="%5."/>
      <w:lvlJc w:val="left"/>
      <w:pPr>
        <w:ind w:left="3273" w:hanging="360"/>
      </w:pPr>
    </w:lvl>
    <w:lvl w:ilvl="5" w:tplc="0419001B">
      <w:start w:val="1"/>
      <w:numFmt w:val="lowerRoman"/>
      <w:lvlText w:val="%6."/>
      <w:lvlJc w:val="right"/>
      <w:pPr>
        <w:ind w:left="3993" w:hanging="180"/>
      </w:pPr>
    </w:lvl>
    <w:lvl w:ilvl="6" w:tplc="0419000F">
      <w:start w:val="1"/>
      <w:numFmt w:val="decimal"/>
      <w:lvlText w:val="%7."/>
      <w:lvlJc w:val="left"/>
      <w:pPr>
        <w:ind w:left="4713" w:hanging="360"/>
      </w:pPr>
    </w:lvl>
    <w:lvl w:ilvl="7" w:tplc="04190019">
      <w:start w:val="1"/>
      <w:numFmt w:val="lowerLetter"/>
      <w:lvlText w:val="%8."/>
      <w:lvlJc w:val="left"/>
      <w:pPr>
        <w:ind w:left="5433" w:hanging="360"/>
      </w:pPr>
    </w:lvl>
    <w:lvl w:ilvl="8" w:tplc="0419001B">
      <w:start w:val="1"/>
      <w:numFmt w:val="lowerRoman"/>
      <w:lvlText w:val="%9."/>
      <w:lvlJc w:val="right"/>
      <w:pPr>
        <w:ind w:left="6153" w:hanging="180"/>
      </w:pPr>
    </w:lvl>
  </w:abstractNum>
  <w:abstractNum w:abstractNumId="13">
    <w:nsid w:val="1B1C3241"/>
    <w:multiLevelType w:val="hybridMultilevel"/>
    <w:tmpl w:val="1A52FA0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DD5CF1"/>
    <w:multiLevelType w:val="hybridMultilevel"/>
    <w:tmpl w:val="6B6EB73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056C42"/>
    <w:multiLevelType w:val="hybridMultilevel"/>
    <w:tmpl w:val="D74C22C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CA2DEA"/>
    <w:multiLevelType w:val="hybridMultilevel"/>
    <w:tmpl w:val="4DAE6130"/>
    <w:lvl w:ilvl="0" w:tplc="CD4EBB62">
      <w:start w:val="5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632D4E"/>
    <w:multiLevelType w:val="hybridMultilevel"/>
    <w:tmpl w:val="2DF0D55E"/>
    <w:lvl w:ilvl="0" w:tplc="AD226E26">
      <w:start w:val="15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28" w:hanging="360"/>
      </w:pPr>
    </w:lvl>
    <w:lvl w:ilvl="2" w:tplc="0419001B">
      <w:start w:val="1"/>
      <w:numFmt w:val="lowerRoman"/>
      <w:lvlText w:val="%3."/>
      <w:lvlJc w:val="right"/>
      <w:pPr>
        <w:ind w:left="1848" w:hanging="180"/>
      </w:pPr>
    </w:lvl>
    <w:lvl w:ilvl="3" w:tplc="0419000F">
      <w:start w:val="1"/>
      <w:numFmt w:val="decimal"/>
      <w:lvlText w:val="%4."/>
      <w:lvlJc w:val="left"/>
      <w:pPr>
        <w:ind w:left="2568" w:hanging="360"/>
      </w:pPr>
    </w:lvl>
    <w:lvl w:ilvl="4" w:tplc="04190019">
      <w:start w:val="1"/>
      <w:numFmt w:val="lowerLetter"/>
      <w:lvlText w:val="%5."/>
      <w:lvlJc w:val="left"/>
      <w:pPr>
        <w:ind w:left="3288" w:hanging="360"/>
      </w:pPr>
    </w:lvl>
    <w:lvl w:ilvl="5" w:tplc="0419001B">
      <w:start w:val="1"/>
      <w:numFmt w:val="lowerRoman"/>
      <w:lvlText w:val="%6."/>
      <w:lvlJc w:val="right"/>
      <w:pPr>
        <w:ind w:left="4008" w:hanging="180"/>
      </w:pPr>
    </w:lvl>
    <w:lvl w:ilvl="6" w:tplc="0419000F">
      <w:start w:val="1"/>
      <w:numFmt w:val="decimal"/>
      <w:lvlText w:val="%7."/>
      <w:lvlJc w:val="left"/>
      <w:pPr>
        <w:ind w:left="4728" w:hanging="360"/>
      </w:pPr>
    </w:lvl>
    <w:lvl w:ilvl="7" w:tplc="04190019">
      <w:start w:val="1"/>
      <w:numFmt w:val="lowerLetter"/>
      <w:lvlText w:val="%8."/>
      <w:lvlJc w:val="left"/>
      <w:pPr>
        <w:ind w:left="5448" w:hanging="360"/>
      </w:pPr>
    </w:lvl>
    <w:lvl w:ilvl="8" w:tplc="0419001B">
      <w:start w:val="1"/>
      <w:numFmt w:val="lowerRoman"/>
      <w:lvlText w:val="%9."/>
      <w:lvlJc w:val="right"/>
      <w:pPr>
        <w:ind w:left="6168" w:hanging="180"/>
      </w:pPr>
    </w:lvl>
  </w:abstractNum>
  <w:abstractNum w:abstractNumId="18">
    <w:nsid w:val="2DA306B6"/>
    <w:multiLevelType w:val="multilevel"/>
    <w:tmpl w:val="4D36A04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2E1633F6"/>
    <w:multiLevelType w:val="hybridMultilevel"/>
    <w:tmpl w:val="27A2D524"/>
    <w:lvl w:ilvl="0" w:tplc="300C96BC">
      <w:start w:val="1"/>
      <w:numFmt w:val="decimal"/>
      <w:lvlText w:val="%1."/>
      <w:lvlJc w:val="left"/>
      <w:pPr>
        <w:ind w:left="930" w:hanging="57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8E3368"/>
    <w:multiLevelType w:val="hybridMultilevel"/>
    <w:tmpl w:val="D9D43B60"/>
    <w:lvl w:ilvl="0" w:tplc="B50E4E6C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2912896"/>
    <w:multiLevelType w:val="multilevel"/>
    <w:tmpl w:val="C2A84B30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48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34BA0115"/>
    <w:multiLevelType w:val="hybridMultilevel"/>
    <w:tmpl w:val="C83AD6C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0C34C3"/>
    <w:multiLevelType w:val="hybridMultilevel"/>
    <w:tmpl w:val="6A909CD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4A1070"/>
    <w:multiLevelType w:val="hybridMultilevel"/>
    <w:tmpl w:val="64348844"/>
    <w:lvl w:ilvl="0" w:tplc="F854550E">
      <w:start w:val="2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>
      <w:start w:val="1"/>
      <w:numFmt w:val="lowerRoman"/>
      <w:lvlText w:val="%3."/>
      <w:lvlJc w:val="right"/>
      <w:pPr>
        <w:ind w:left="1833" w:hanging="180"/>
      </w:pPr>
    </w:lvl>
    <w:lvl w:ilvl="3" w:tplc="0419000F">
      <w:start w:val="1"/>
      <w:numFmt w:val="decimal"/>
      <w:lvlText w:val="%4."/>
      <w:lvlJc w:val="left"/>
      <w:pPr>
        <w:ind w:left="2553" w:hanging="360"/>
      </w:pPr>
    </w:lvl>
    <w:lvl w:ilvl="4" w:tplc="04190019">
      <w:start w:val="1"/>
      <w:numFmt w:val="lowerLetter"/>
      <w:lvlText w:val="%5."/>
      <w:lvlJc w:val="left"/>
      <w:pPr>
        <w:ind w:left="3273" w:hanging="360"/>
      </w:pPr>
    </w:lvl>
    <w:lvl w:ilvl="5" w:tplc="0419001B">
      <w:start w:val="1"/>
      <w:numFmt w:val="lowerRoman"/>
      <w:lvlText w:val="%6."/>
      <w:lvlJc w:val="right"/>
      <w:pPr>
        <w:ind w:left="3993" w:hanging="180"/>
      </w:pPr>
    </w:lvl>
    <w:lvl w:ilvl="6" w:tplc="0419000F">
      <w:start w:val="1"/>
      <w:numFmt w:val="decimal"/>
      <w:lvlText w:val="%7."/>
      <w:lvlJc w:val="left"/>
      <w:pPr>
        <w:ind w:left="4713" w:hanging="360"/>
      </w:pPr>
    </w:lvl>
    <w:lvl w:ilvl="7" w:tplc="04190019">
      <w:start w:val="1"/>
      <w:numFmt w:val="lowerLetter"/>
      <w:lvlText w:val="%8."/>
      <w:lvlJc w:val="left"/>
      <w:pPr>
        <w:ind w:left="5433" w:hanging="360"/>
      </w:pPr>
    </w:lvl>
    <w:lvl w:ilvl="8" w:tplc="0419001B">
      <w:start w:val="1"/>
      <w:numFmt w:val="lowerRoman"/>
      <w:lvlText w:val="%9."/>
      <w:lvlJc w:val="right"/>
      <w:pPr>
        <w:ind w:left="6153" w:hanging="180"/>
      </w:pPr>
    </w:lvl>
  </w:abstractNum>
  <w:abstractNum w:abstractNumId="25">
    <w:nsid w:val="40C86D16"/>
    <w:multiLevelType w:val="hybridMultilevel"/>
    <w:tmpl w:val="0A64EE48"/>
    <w:lvl w:ilvl="0" w:tplc="AB36CEA4">
      <w:start w:val="6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26">
    <w:nsid w:val="44D679AA"/>
    <w:multiLevelType w:val="hybridMultilevel"/>
    <w:tmpl w:val="CC568F72"/>
    <w:lvl w:ilvl="0" w:tplc="6AEC7C3E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abstractNum w:abstractNumId="27">
    <w:nsid w:val="4ED03AB8"/>
    <w:multiLevelType w:val="hybridMultilevel"/>
    <w:tmpl w:val="AED6B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3238B5"/>
    <w:multiLevelType w:val="multilevel"/>
    <w:tmpl w:val="8F620E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40F5702"/>
    <w:multiLevelType w:val="hybridMultilevel"/>
    <w:tmpl w:val="9E781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5E43BA"/>
    <w:multiLevelType w:val="multilevel"/>
    <w:tmpl w:val="D452F4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bCs w:val="0"/>
      </w:rPr>
    </w:lvl>
  </w:abstractNum>
  <w:abstractNum w:abstractNumId="31">
    <w:nsid w:val="6817089F"/>
    <w:multiLevelType w:val="multilevel"/>
    <w:tmpl w:val="CA3C0E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8CE6CF5"/>
    <w:multiLevelType w:val="hybridMultilevel"/>
    <w:tmpl w:val="AED6B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CA2304"/>
    <w:multiLevelType w:val="hybridMultilevel"/>
    <w:tmpl w:val="31DE7658"/>
    <w:lvl w:ilvl="0" w:tplc="9A4C0576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680B45"/>
    <w:multiLevelType w:val="hybridMultilevel"/>
    <w:tmpl w:val="AD0055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2"/>
  </w:num>
  <w:num w:numId="11">
    <w:abstractNumId w:val="15"/>
  </w:num>
  <w:num w:numId="12">
    <w:abstractNumId w:val="24"/>
  </w:num>
  <w:num w:numId="13">
    <w:abstractNumId w:val="10"/>
  </w:num>
  <w:num w:numId="14">
    <w:abstractNumId w:val="13"/>
  </w:num>
  <w:num w:numId="15">
    <w:abstractNumId w:val="23"/>
  </w:num>
  <w:num w:numId="16">
    <w:abstractNumId w:val="12"/>
  </w:num>
  <w:num w:numId="17">
    <w:abstractNumId w:val="26"/>
  </w:num>
  <w:num w:numId="18">
    <w:abstractNumId w:val="21"/>
  </w:num>
  <w:num w:numId="19">
    <w:abstractNumId w:val="9"/>
  </w:num>
  <w:num w:numId="20">
    <w:abstractNumId w:val="18"/>
  </w:num>
  <w:num w:numId="21">
    <w:abstractNumId w:val="17"/>
  </w:num>
  <w:num w:numId="22">
    <w:abstractNumId w:val="31"/>
  </w:num>
  <w:num w:numId="23">
    <w:abstractNumId w:val="28"/>
  </w:num>
  <w:num w:numId="24">
    <w:abstractNumId w:val="30"/>
  </w:num>
  <w:num w:numId="25">
    <w:abstractNumId w:val="34"/>
  </w:num>
  <w:num w:numId="26">
    <w:abstractNumId w:val="14"/>
  </w:num>
  <w:num w:numId="27">
    <w:abstractNumId w:val="27"/>
  </w:num>
  <w:num w:numId="28">
    <w:abstractNumId w:val="29"/>
  </w:num>
  <w:num w:numId="29">
    <w:abstractNumId w:val="33"/>
  </w:num>
  <w:num w:numId="30">
    <w:abstractNumId w:val="32"/>
  </w:num>
  <w:num w:numId="31">
    <w:abstractNumId w:val="20"/>
  </w:num>
  <w:num w:numId="32">
    <w:abstractNumId w:val="16"/>
  </w:num>
  <w:num w:numId="33">
    <w:abstractNumId w:val="11"/>
  </w:num>
  <w:num w:numId="34">
    <w:abstractNumId w:val="19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isplayBackgroundShape/>
  <w:embedSystemFonts/>
  <w:defaultTabStop w:val="708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CF3"/>
    <w:rsid w:val="00000098"/>
    <w:rsid w:val="0000081F"/>
    <w:rsid w:val="000015E8"/>
    <w:rsid w:val="00002B3F"/>
    <w:rsid w:val="00005A62"/>
    <w:rsid w:val="00007052"/>
    <w:rsid w:val="00007403"/>
    <w:rsid w:val="00007BDB"/>
    <w:rsid w:val="0001054E"/>
    <w:rsid w:val="0001171C"/>
    <w:rsid w:val="00014F50"/>
    <w:rsid w:val="00017D98"/>
    <w:rsid w:val="00020A7A"/>
    <w:rsid w:val="00020AA4"/>
    <w:rsid w:val="00021CD6"/>
    <w:rsid w:val="00022836"/>
    <w:rsid w:val="00023C22"/>
    <w:rsid w:val="00023C79"/>
    <w:rsid w:val="00023F9C"/>
    <w:rsid w:val="00024060"/>
    <w:rsid w:val="000245D7"/>
    <w:rsid w:val="00024F6E"/>
    <w:rsid w:val="00025C73"/>
    <w:rsid w:val="000271F5"/>
    <w:rsid w:val="0003032D"/>
    <w:rsid w:val="00030EEC"/>
    <w:rsid w:val="0003151E"/>
    <w:rsid w:val="0003256E"/>
    <w:rsid w:val="000329F7"/>
    <w:rsid w:val="000340CA"/>
    <w:rsid w:val="00035692"/>
    <w:rsid w:val="00036E97"/>
    <w:rsid w:val="00036FF7"/>
    <w:rsid w:val="00040EE2"/>
    <w:rsid w:val="00043840"/>
    <w:rsid w:val="00044048"/>
    <w:rsid w:val="00045277"/>
    <w:rsid w:val="000459EC"/>
    <w:rsid w:val="00047437"/>
    <w:rsid w:val="00047D56"/>
    <w:rsid w:val="0005070B"/>
    <w:rsid w:val="00051D9D"/>
    <w:rsid w:val="00053001"/>
    <w:rsid w:val="000549FD"/>
    <w:rsid w:val="00057409"/>
    <w:rsid w:val="000576F0"/>
    <w:rsid w:val="00061787"/>
    <w:rsid w:val="00061CBF"/>
    <w:rsid w:val="00061FA0"/>
    <w:rsid w:val="0006234F"/>
    <w:rsid w:val="00062F56"/>
    <w:rsid w:val="000639AF"/>
    <w:rsid w:val="00064AC0"/>
    <w:rsid w:val="00064BBF"/>
    <w:rsid w:val="000658B6"/>
    <w:rsid w:val="00065D71"/>
    <w:rsid w:val="00066342"/>
    <w:rsid w:val="00071837"/>
    <w:rsid w:val="00071BD8"/>
    <w:rsid w:val="000724AB"/>
    <w:rsid w:val="00073745"/>
    <w:rsid w:val="00073ACB"/>
    <w:rsid w:val="0007445B"/>
    <w:rsid w:val="00076C62"/>
    <w:rsid w:val="000779A9"/>
    <w:rsid w:val="000803B0"/>
    <w:rsid w:val="000806A6"/>
    <w:rsid w:val="00080B41"/>
    <w:rsid w:val="00080B60"/>
    <w:rsid w:val="00082CFF"/>
    <w:rsid w:val="00083C37"/>
    <w:rsid w:val="00084E59"/>
    <w:rsid w:val="00085CFA"/>
    <w:rsid w:val="00087CBD"/>
    <w:rsid w:val="000912CE"/>
    <w:rsid w:val="00091BE9"/>
    <w:rsid w:val="000934FA"/>
    <w:rsid w:val="000935FF"/>
    <w:rsid w:val="0009367D"/>
    <w:rsid w:val="000940AF"/>
    <w:rsid w:val="000946E8"/>
    <w:rsid w:val="00094BAE"/>
    <w:rsid w:val="00094EBD"/>
    <w:rsid w:val="00095450"/>
    <w:rsid w:val="0009665A"/>
    <w:rsid w:val="00097759"/>
    <w:rsid w:val="000A047A"/>
    <w:rsid w:val="000A34C7"/>
    <w:rsid w:val="000A3C3D"/>
    <w:rsid w:val="000A4A6A"/>
    <w:rsid w:val="000A51A8"/>
    <w:rsid w:val="000A6A2F"/>
    <w:rsid w:val="000A6FC9"/>
    <w:rsid w:val="000B030A"/>
    <w:rsid w:val="000B1BA1"/>
    <w:rsid w:val="000B1D2B"/>
    <w:rsid w:val="000B5BCA"/>
    <w:rsid w:val="000C1496"/>
    <w:rsid w:val="000C1CA7"/>
    <w:rsid w:val="000C2CAD"/>
    <w:rsid w:val="000C380D"/>
    <w:rsid w:val="000C3984"/>
    <w:rsid w:val="000C44FB"/>
    <w:rsid w:val="000C4FE4"/>
    <w:rsid w:val="000C5036"/>
    <w:rsid w:val="000D0075"/>
    <w:rsid w:val="000D02C0"/>
    <w:rsid w:val="000D0E8D"/>
    <w:rsid w:val="000D3D36"/>
    <w:rsid w:val="000D44CB"/>
    <w:rsid w:val="000D6866"/>
    <w:rsid w:val="000D7118"/>
    <w:rsid w:val="000E0272"/>
    <w:rsid w:val="000E1260"/>
    <w:rsid w:val="000E151C"/>
    <w:rsid w:val="000E20A5"/>
    <w:rsid w:val="000E26F4"/>
    <w:rsid w:val="000E2C75"/>
    <w:rsid w:val="000E37A8"/>
    <w:rsid w:val="000E3EB7"/>
    <w:rsid w:val="000E7407"/>
    <w:rsid w:val="000F09EF"/>
    <w:rsid w:val="000F2269"/>
    <w:rsid w:val="000F2419"/>
    <w:rsid w:val="000F3AE2"/>
    <w:rsid w:val="000F45EE"/>
    <w:rsid w:val="000F48E3"/>
    <w:rsid w:val="000F49F5"/>
    <w:rsid w:val="000F5715"/>
    <w:rsid w:val="000F5F19"/>
    <w:rsid w:val="000F6BF8"/>
    <w:rsid w:val="000F6D74"/>
    <w:rsid w:val="00100C67"/>
    <w:rsid w:val="0010358C"/>
    <w:rsid w:val="00103CF3"/>
    <w:rsid w:val="00107DD0"/>
    <w:rsid w:val="00110656"/>
    <w:rsid w:val="00112A49"/>
    <w:rsid w:val="0011392A"/>
    <w:rsid w:val="001143C3"/>
    <w:rsid w:val="00114D8F"/>
    <w:rsid w:val="001155EC"/>
    <w:rsid w:val="0011630E"/>
    <w:rsid w:val="0011727F"/>
    <w:rsid w:val="00121B3C"/>
    <w:rsid w:val="00123139"/>
    <w:rsid w:val="00124257"/>
    <w:rsid w:val="0012496A"/>
    <w:rsid w:val="00126A39"/>
    <w:rsid w:val="00127469"/>
    <w:rsid w:val="00127C1D"/>
    <w:rsid w:val="00131DC8"/>
    <w:rsid w:val="00132591"/>
    <w:rsid w:val="001330D1"/>
    <w:rsid w:val="00133569"/>
    <w:rsid w:val="0013462E"/>
    <w:rsid w:val="00134CE3"/>
    <w:rsid w:val="00136A53"/>
    <w:rsid w:val="00136B55"/>
    <w:rsid w:val="001373F5"/>
    <w:rsid w:val="00141576"/>
    <w:rsid w:val="001444EC"/>
    <w:rsid w:val="0015090F"/>
    <w:rsid w:val="00150BF8"/>
    <w:rsid w:val="0015122E"/>
    <w:rsid w:val="00151AB5"/>
    <w:rsid w:val="00151EAA"/>
    <w:rsid w:val="00152005"/>
    <w:rsid w:val="00152672"/>
    <w:rsid w:val="00152AE5"/>
    <w:rsid w:val="00154437"/>
    <w:rsid w:val="00154B18"/>
    <w:rsid w:val="00154F74"/>
    <w:rsid w:val="00157BE4"/>
    <w:rsid w:val="0016125E"/>
    <w:rsid w:val="00161322"/>
    <w:rsid w:val="0016141D"/>
    <w:rsid w:val="00161A97"/>
    <w:rsid w:val="001639F0"/>
    <w:rsid w:val="00165770"/>
    <w:rsid w:val="00167576"/>
    <w:rsid w:val="001733E1"/>
    <w:rsid w:val="00173C57"/>
    <w:rsid w:val="00175A5A"/>
    <w:rsid w:val="001778ED"/>
    <w:rsid w:val="00177C51"/>
    <w:rsid w:val="00181958"/>
    <w:rsid w:val="00181D79"/>
    <w:rsid w:val="001825C0"/>
    <w:rsid w:val="0018290F"/>
    <w:rsid w:val="00182C21"/>
    <w:rsid w:val="00184198"/>
    <w:rsid w:val="001844C1"/>
    <w:rsid w:val="00186DF5"/>
    <w:rsid w:val="00186E53"/>
    <w:rsid w:val="00187B29"/>
    <w:rsid w:val="001906CD"/>
    <w:rsid w:val="0019220A"/>
    <w:rsid w:val="001937A0"/>
    <w:rsid w:val="00193F9F"/>
    <w:rsid w:val="0019452F"/>
    <w:rsid w:val="00195237"/>
    <w:rsid w:val="001955A8"/>
    <w:rsid w:val="001962F9"/>
    <w:rsid w:val="00196305"/>
    <w:rsid w:val="001A0A90"/>
    <w:rsid w:val="001A3F89"/>
    <w:rsid w:val="001A4484"/>
    <w:rsid w:val="001A4C8D"/>
    <w:rsid w:val="001A57E9"/>
    <w:rsid w:val="001A57EF"/>
    <w:rsid w:val="001B1901"/>
    <w:rsid w:val="001B1E2D"/>
    <w:rsid w:val="001B6C03"/>
    <w:rsid w:val="001B6D41"/>
    <w:rsid w:val="001B746F"/>
    <w:rsid w:val="001C1009"/>
    <w:rsid w:val="001C4D84"/>
    <w:rsid w:val="001C5809"/>
    <w:rsid w:val="001C7223"/>
    <w:rsid w:val="001D07FF"/>
    <w:rsid w:val="001D1217"/>
    <w:rsid w:val="001D17C9"/>
    <w:rsid w:val="001D1E0A"/>
    <w:rsid w:val="001D364D"/>
    <w:rsid w:val="001D4222"/>
    <w:rsid w:val="001D5AD8"/>
    <w:rsid w:val="001E05AB"/>
    <w:rsid w:val="001E06C2"/>
    <w:rsid w:val="001E1052"/>
    <w:rsid w:val="001E31CA"/>
    <w:rsid w:val="001E3FD7"/>
    <w:rsid w:val="001E5999"/>
    <w:rsid w:val="001E6C9D"/>
    <w:rsid w:val="001E7FD1"/>
    <w:rsid w:val="001F0E66"/>
    <w:rsid w:val="001F12B3"/>
    <w:rsid w:val="001F2391"/>
    <w:rsid w:val="001F2DCD"/>
    <w:rsid w:val="001F3E94"/>
    <w:rsid w:val="001F45DE"/>
    <w:rsid w:val="001F7524"/>
    <w:rsid w:val="00201753"/>
    <w:rsid w:val="00206DB7"/>
    <w:rsid w:val="00207053"/>
    <w:rsid w:val="002105A9"/>
    <w:rsid w:val="00211587"/>
    <w:rsid w:val="00214210"/>
    <w:rsid w:val="00216DF3"/>
    <w:rsid w:val="002177B4"/>
    <w:rsid w:val="00220432"/>
    <w:rsid w:val="0022431B"/>
    <w:rsid w:val="00224DDF"/>
    <w:rsid w:val="00224DED"/>
    <w:rsid w:val="002256B7"/>
    <w:rsid w:val="00232F2C"/>
    <w:rsid w:val="002334E9"/>
    <w:rsid w:val="00234C73"/>
    <w:rsid w:val="002358AC"/>
    <w:rsid w:val="002369C3"/>
    <w:rsid w:val="00237919"/>
    <w:rsid w:val="0024009D"/>
    <w:rsid w:val="00240966"/>
    <w:rsid w:val="002411B8"/>
    <w:rsid w:val="002449D2"/>
    <w:rsid w:val="002472E0"/>
    <w:rsid w:val="002502D1"/>
    <w:rsid w:val="00251279"/>
    <w:rsid w:val="00251B20"/>
    <w:rsid w:val="00252926"/>
    <w:rsid w:val="0025301D"/>
    <w:rsid w:val="002548AD"/>
    <w:rsid w:val="00256ED1"/>
    <w:rsid w:val="00262226"/>
    <w:rsid w:val="002630EE"/>
    <w:rsid w:val="00263386"/>
    <w:rsid w:val="0026340E"/>
    <w:rsid w:val="002645BB"/>
    <w:rsid w:val="002652B9"/>
    <w:rsid w:val="002659C0"/>
    <w:rsid w:val="00265B45"/>
    <w:rsid w:val="00267265"/>
    <w:rsid w:val="00267A68"/>
    <w:rsid w:val="00270A0F"/>
    <w:rsid w:val="00270E9C"/>
    <w:rsid w:val="002721F8"/>
    <w:rsid w:val="00272C66"/>
    <w:rsid w:val="00273600"/>
    <w:rsid w:val="00274757"/>
    <w:rsid w:val="00274B22"/>
    <w:rsid w:val="002754E0"/>
    <w:rsid w:val="00276DB7"/>
    <w:rsid w:val="002809DD"/>
    <w:rsid w:val="00281148"/>
    <w:rsid w:val="0028199C"/>
    <w:rsid w:val="00282882"/>
    <w:rsid w:val="00286578"/>
    <w:rsid w:val="00287617"/>
    <w:rsid w:val="0028772B"/>
    <w:rsid w:val="00291BC4"/>
    <w:rsid w:val="00293713"/>
    <w:rsid w:val="00294B56"/>
    <w:rsid w:val="002A0411"/>
    <w:rsid w:val="002A3749"/>
    <w:rsid w:val="002A3BE2"/>
    <w:rsid w:val="002A4BE1"/>
    <w:rsid w:val="002A7194"/>
    <w:rsid w:val="002B31E6"/>
    <w:rsid w:val="002B3D3B"/>
    <w:rsid w:val="002B6542"/>
    <w:rsid w:val="002C11CA"/>
    <w:rsid w:val="002C1A46"/>
    <w:rsid w:val="002C2B64"/>
    <w:rsid w:val="002C4D01"/>
    <w:rsid w:val="002C5CD8"/>
    <w:rsid w:val="002D087A"/>
    <w:rsid w:val="002D0C6F"/>
    <w:rsid w:val="002D0FF6"/>
    <w:rsid w:val="002D4736"/>
    <w:rsid w:val="002D621A"/>
    <w:rsid w:val="002D6D31"/>
    <w:rsid w:val="002D7131"/>
    <w:rsid w:val="002D71C7"/>
    <w:rsid w:val="002E1C5B"/>
    <w:rsid w:val="002E2F89"/>
    <w:rsid w:val="002E4406"/>
    <w:rsid w:val="002E5323"/>
    <w:rsid w:val="002E5F34"/>
    <w:rsid w:val="002E77B0"/>
    <w:rsid w:val="002F244E"/>
    <w:rsid w:val="002F596B"/>
    <w:rsid w:val="002F607A"/>
    <w:rsid w:val="002F7015"/>
    <w:rsid w:val="002F7025"/>
    <w:rsid w:val="002F7FCA"/>
    <w:rsid w:val="0030065C"/>
    <w:rsid w:val="00302CB3"/>
    <w:rsid w:val="003043EF"/>
    <w:rsid w:val="00304448"/>
    <w:rsid w:val="00304CED"/>
    <w:rsid w:val="003050C9"/>
    <w:rsid w:val="00306C51"/>
    <w:rsid w:val="00307F1C"/>
    <w:rsid w:val="00310C1A"/>
    <w:rsid w:val="00310C9F"/>
    <w:rsid w:val="0031128E"/>
    <w:rsid w:val="0031163D"/>
    <w:rsid w:val="00311CF4"/>
    <w:rsid w:val="00314595"/>
    <w:rsid w:val="00314D3B"/>
    <w:rsid w:val="00315A74"/>
    <w:rsid w:val="00315F92"/>
    <w:rsid w:val="00317B88"/>
    <w:rsid w:val="00317BFC"/>
    <w:rsid w:val="00317D9F"/>
    <w:rsid w:val="00326607"/>
    <w:rsid w:val="00326B35"/>
    <w:rsid w:val="00332086"/>
    <w:rsid w:val="00332129"/>
    <w:rsid w:val="00332C01"/>
    <w:rsid w:val="0033382D"/>
    <w:rsid w:val="00336406"/>
    <w:rsid w:val="00336729"/>
    <w:rsid w:val="003374D9"/>
    <w:rsid w:val="00343FDB"/>
    <w:rsid w:val="00344678"/>
    <w:rsid w:val="00344FD7"/>
    <w:rsid w:val="00345C36"/>
    <w:rsid w:val="0034619A"/>
    <w:rsid w:val="003475F8"/>
    <w:rsid w:val="00347F2E"/>
    <w:rsid w:val="00354342"/>
    <w:rsid w:val="003550A5"/>
    <w:rsid w:val="00355A03"/>
    <w:rsid w:val="00355B15"/>
    <w:rsid w:val="00355DB4"/>
    <w:rsid w:val="0035780B"/>
    <w:rsid w:val="00357947"/>
    <w:rsid w:val="00360367"/>
    <w:rsid w:val="00362298"/>
    <w:rsid w:val="00362C31"/>
    <w:rsid w:val="00365C29"/>
    <w:rsid w:val="003667C1"/>
    <w:rsid w:val="0037075F"/>
    <w:rsid w:val="00371BC9"/>
    <w:rsid w:val="00372E9F"/>
    <w:rsid w:val="00373C8B"/>
    <w:rsid w:val="0037422C"/>
    <w:rsid w:val="00376E66"/>
    <w:rsid w:val="003772AE"/>
    <w:rsid w:val="00377EC8"/>
    <w:rsid w:val="003834AB"/>
    <w:rsid w:val="00384B4B"/>
    <w:rsid w:val="00386A55"/>
    <w:rsid w:val="0038719F"/>
    <w:rsid w:val="00387576"/>
    <w:rsid w:val="003910BA"/>
    <w:rsid w:val="003916B3"/>
    <w:rsid w:val="003916C4"/>
    <w:rsid w:val="0039409D"/>
    <w:rsid w:val="0039609D"/>
    <w:rsid w:val="00397321"/>
    <w:rsid w:val="003977F4"/>
    <w:rsid w:val="00397E7C"/>
    <w:rsid w:val="003A3F7E"/>
    <w:rsid w:val="003A4C1D"/>
    <w:rsid w:val="003A582C"/>
    <w:rsid w:val="003A74CF"/>
    <w:rsid w:val="003A7686"/>
    <w:rsid w:val="003B10F1"/>
    <w:rsid w:val="003B1540"/>
    <w:rsid w:val="003B5C61"/>
    <w:rsid w:val="003C0005"/>
    <w:rsid w:val="003C0059"/>
    <w:rsid w:val="003C3E9E"/>
    <w:rsid w:val="003C5824"/>
    <w:rsid w:val="003C5DC5"/>
    <w:rsid w:val="003C6061"/>
    <w:rsid w:val="003C68CD"/>
    <w:rsid w:val="003D13FE"/>
    <w:rsid w:val="003D1892"/>
    <w:rsid w:val="003D1B72"/>
    <w:rsid w:val="003D1C33"/>
    <w:rsid w:val="003D2711"/>
    <w:rsid w:val="003D31FC"/>
    <w:rsid w:val="003D4322"/>
    <w:rsid w:val="003D47E9"/>
    <w:rsid w:val="003D5CDF"/>
    <w:rsid w:val="003D5FD4"/>
    <w:rsid w:val="003D6274"/>
    <w:rsid w:val="003E1AB4"/>
    <w:rsid w:val="003E23A3"/>
    <w:rsid w:val="003E29A5"/>
    <w:rsid w:val="003E4812"/>
    <w:rsid w:val="003F447C"/>
    <w:rsid w:val="003F4BC3"/>
    <w:rsid w:val="0040099B"/>
    <w:rsid w:val="00401179"/>
    <w:rsid w:val="0040417B"/>
    <w:rsid w:val="00404992"/>
    <w:rsid w:val="00406801"/>
    <w:rsid w:val="00406C05"/>
    <w:rsid w:val="00406F36"/>
    <w:rsid w:val="0041019D"/>
    <w:rsid w:val="00410477"/>
    <w:rsid w:val="00410746"/>
    <w:rsid w:val="00411111"/>
    <w:rsid w:val="004116E5"/>
    <w:rsid w:val="00411E7F"/>
    <w:rsid w:val="00412FC0"/>
    <w:rsid w:val="00413BC4"/>
    <w:rsid w:val="004153AD"/>
    <w:rsid w:val="00415F30"/>
    <w:rsid w:val="004160D1"/>
    <w:rsid w:val="0041648E"/>
    <w:rsid w:val="0041745D"/>
    <w:rsid w:val="00417A08"/>
    <w:rsid w:val="004212AE"/>
    <w:rsid w:val="004217F7"/>
    <w:rsid w:val="004219D6"/>
    <w:rsid w:val="00421B66"/>
    <w:rsid w:val="00421C0A"/>
    <w:rsid w:val="004225BF"/>
    <w:rsid w:val="004227FA"/>
    <w:rsid w:val="00423205"/>
    <w:rsid w:val="004247AC"/>
    <w:rsid w:val="00430213"/>
    <w:rsid w:val="00430899"/>
    <w:rsid w:val="00430BBB"/>
    <w:rsid w:val="004322CB"/>
    <w:rsid w:val="0043377F"/>
    <w:rsid w:val="00434404"/>
    <w:rsid w:val="0043615F"/>
    <w:rsid w:val="004367AD"/>
    <w:rsid w:val="00437291"/>
    <w:rsid w:val="004377ED"/>
    <w:rsid w:val="004378D1"/>
    <w:rsid w:val="0044108E"/>
    <w:rsid w:val="0045094C"/>
    <w:rsid w:val="00451626"/>
    <w:rsid w:val="00451A50"/>
    <w:rsid w:val="004540D1"/>
    <w:rsid w:val="00456173"/>
    <w:rsid w:val="004568E9"/>
    <w:rsid w:val="00457037"/>
    <w:rsid w:val="00460229"/>
    <w:rsid w:val="00461ECA"/>
    <w:rsid w:val="0046331A"/>
    <w:rsid w:val="004665D0"/>
    <w:rsid w:val="00467CBF"/>
    <w:rsid w:val="00470631"/>
    <w:rsid w:val="00470913"/>
    <w:rsid w:val="00471546"/>
    <w:rsid w:val="00471FB5"/>
    <w:rsid w:val="00473A52"/>
    <w:rsid w:val="00474410"/>
    <w:rsid w:val="00475C44"/>
    <w:rsid w:val="00484BE1"/>
    <w:rsid w:val="00486D6E"/>
    <w:rsid w:val="00490A23"/>
    <w:rsid w:val="004921B1"/>
    <w:rsid w:val="004928E6"/>
    <w:rsid w:val="004934E1"/>
    <w:rsid w:val="004947CE"/>
    <w:rsid w:val="00494D46"/>
    <w:rsid w:val="00495723"/>
    <w:rsid w:val="00495732"/>
    <w:rsid w:val="00497E5A"/>
    <w:rsid w:val="004A00DF"/>
    <w:rsid w:val="004A2666"/>
    <w:rsid w:val="004B254D"/>
    <w:rsid w:val="004B3B1B"/>
    <w:rsid w:val="004B4CB1"/>
    <w:rsid w:val="004B58E6"/>
    <w:rsid w:val="004C1C45"/>
    <w:rsid w:val="004C2308"/>
    <w:rsid w:val="004C245A"/>
    <w:rsid w:val="004C76B3"/>
    <w:rsid w:val="004D02AD"/>
    <w:rsid w:val="004D0C0B"/>
    <w:rsid w:val="004D0FAF"/>
    <w:rsid w:val="004D106D"/>
    <w:rsid w:val="004D4525"/>
    <w:rsid w:val="004D57BC"/>
    <w:rsid w:val="004D5DA1"/>
    <w:rsid w:val="004D7614"/>
    <w:rsid w:val="004E3338"/>
    <w:rsid w:val="004E4D48"/>
    <w:rsid w:val="004F0586"/>
    <w:rsid w:val="004F06AC"/>
    <w:rsid w:val="004F0E2A"/>
    <w:rsid w:val="004F3840"/>
    <w:rsid w:val="004F5126"/>
    <w:rsid w:val="004F653A"/>
    <w:rsid w:val="00500EB9"/>
    <w:rsid w:val="00501D99"/>
    <w:rsid w:val="005046A9"/>
    <w:rsid w:val="00505747"/>
    <w:rsid w:val="005064F2"/>
    <w:rsid w:val="005072CB"/>
    <w:rsid w:val="00510C67"/>
    <w:rsid w:val="00512B64"/>
    <w:rsid w:val="00513245"/>
    <w:rsid w:val="00513A86"/>
    <w:rsid w:val="00513BC6"/>
    <w:rsid w:val="00515F3F"/>
    <w:rsid w:val="005162F4"/>
    <w:rsid w:val="005168B1"/>
    <w:rsid w:val="00517CDD"/>
    <w:rsid w:val="0052177E"/>
    <w:rsid w:val="00522365"/>
    <w:rsid w:val="00524C40"/>
    <w:rsid w:val="005260CA"/>
    <w:rsid w:val="0052664A"/>
    <w:rsid w:val="00527589"/>
    <w:rsid w:val="0052767C"/>
    <w:rsid w:val="00534122"/>
    <w:rsid w:val="0053563A"/>
    <w:rsid w:val="0053568B"/>
    <w:rsid w:val="0053732D"/>
    <w:rsid w:val="00537AD3"/>
    <w:rsid w:val="00541A1C"/>
    <w:rsid w:val="0054316E"/>
    <w:rsid w:val="005433AB"/>
    <w:rsid w:val="00543CFD"/>
    <w:rsid w:val="0054419C"/>
    <w:rsid w:val="00544DFE"/>
    <w:rsid w:val="005456EB"/>
    <w:rsid w:val="00553813"/>
    <w:rsid w:val="005550B3"/>
    <w:rsid w:val="005566DD"/>
    <w:rsid w:val="00557A59"/>
    <w:rsid w:val="00561263"/>
    <w:rsid w:val="00564993"/>
    <w:rsid w:val="00570010"/>
    <w:rsid w:val="005729D4"/>
    <w:rsid w:val="00573C72"/>
    <w:rsid w:val="00574304"/>
    <w:rsid w:val="005757B9"/>
    <w:rsid w:val="00575D1C"/>
    <w:rsid w:val="00576CF2"/>
    <w:rsid w:val="00577675"/>
    <w:rsid w:val="005807EA"/>
    <w:rsid w:val="005812D0"/>
    <w:rsid w:val="005817B6"/>
    <w:rsid w:val="00581D5C"/>
    <w:rsid w:val="00583908"/>
    <w:rsid w:val="00583CAE"/>
    <w:rsid w:val="00584ECC"/>
    <w:rsid w:val="005856B5"/>
    <w:rsid w:val="00586141"/>
    <w:rsid w:val="00586BED"/>
    <w:rsid w:val="005932EA"/>
    <w:rsid w:val="00595036"/>
    <w:rsid w:val="005955FA"/>
    <w:rsid w:val="00595621"/>
    <w:rsid w:val="00595EAA"/>
    <w:rsid w:val="005967C9"/>
    <w:rsid w:val="00596C3B"/>
    <w:rsid w:val="005979F1"/>
    <w:rsid w:val="005A2731"/>
    <w:rsid w:val="005A34AA"/>
    <w:rsid w:val="005A3B0D"/>
    <w:rsid w:val="005A40CB"/>
    <w:rsid w:val="005A4271"/>
    <w:rsid w:val="005A5CFC"/>
    <w:rsid w:val="005A7AB9"/>
    <w:rsid w:val="005B18B0"/>
    <w:rsid w:val="005B6711"/>
    <w:rsid w:val="005B6F61"/>
    <w:rsid w:val="005C1628"/>
    <w:rsid w:val="005C2C8E"/>
    <w:rsid w:val="005C35AB"/>
    <w:rsid w:val="005C461C"/>
    <w:rsid w:val="005C48A4"/>
    <w:rsid w:val="005C5266"/>
    <w:rsid w:val="005C6B32"/>
    <w:rsid w:val="005C6C6B"/>
    <w:rsid w:val="005C6CF7"/>
    <w:rsid w:val="005C6D94"/>
    <w:rsid w:val="005D0096"/>
    <w:rsid w:val="005D3C9D"/>
    <w:rsid w:val="005D57EE"/>
    <w:rsid w:val="005E123D"/>
    <w:rsid w:val="005E1396"/>
    <w:rsid w:val="005E2355"/>
    <w:rsid w:val="005E3C37"/>
    <w:rsid w:val="005E4013"/>
    <w:rsid w:val="005E5CAD"/>
    <w:rsid w:val="005E5CDC"/>
    <w:rsid w:val="005E7E42"/>
    <w:rsid w:val="005F253C"/>
    <w:rsid w:val="005F3A81"/>
    <w:rsid w:val="005F3A88"/>
    <w:rsid w:val="005F4B31"/>
    <w:rsid w:val="005F6AE6"/>
    <w:rsid w:val="005F7055"/>
    <w:rsid w:val="006007E2"/>
    <w:rsid w:val="00600A03"/>
    <w:rsid w:val="00603257"/>
    <w:rsid w:val="00605D51"/>
    <w:rsid w:val="00606552"/>
    <w:rsid w:val="00606E84"/>
    <w:rsid w:val="006103E7"/>
    <w:rsid w:val="00610E06"/>
    <w:rsid w:val="00615919"/>
    <w:rsid w:val="006160BC"/>
    <w:rsid w:val="006169E9"/>
    <w:rsid w:val="00616C06"/>
    <w:rsid w:val="006172CD"/>
    <w:rsid w:val="006220A3"/>
    <w:rsid w:val="00622FCF"/>
    <w:rsid w:val="006231A3"/>
    <w:rsid w:val="006239CF"/>
    <w:rsid w:val="00623F80"/>
    <w:rsid w:val="006249FA"/>
    <w:rsid w:val="006252BA"/>
    <w:rsid w:val="00626305"/>
    <w:rsid w:val="0062710A"/>
    <w:rsid w:val="00627ADE"/>
    <w:rsid w:val="00630403"/>
    <w:rsid w:val="00630892"/>
    <w:rsid w:val="00632ED9"/>
    <w:rsid w:val="00635B3A"/>
    <w:rsid w:val="00636A43"/>
    <w:rsid w:val="00637519"/>
    <w:rsid w:val="006406C2"/>
    <w:rsid w:val="0064385B"/>
    <w:rsid w:val="00645F55"/>
    <w:rsid w:val="006502C5"/>
    <w:rsid w:val="00654289"/>
    <w:rsid w:val="00656327"/>
    <w:rsid w:val="00657724"/>
    <w:rsid w:val="0066070C"/>
    <w:rsid w:val="00663C05"/>
    <w:rsid w:val="00664C8B"/>
    <w:rsid w:val="00664D21"/>
    <w:rsid w:val="006658F5"/>
    <w:rsid w:val="00666143"/>
    <w:rsid w:val="00667CC9"/>
    <w:rsid w:val="0067190D"/>
    <w:rsid w:val="00671B4B"/>
    <w:rsid w:val="00672432"/>
    <w:rsid w:val="00673A9F"/>
    <w:rsid w:val="006747FC"/>
    <w:rsid w:val="00674CB5"/>
    <w:rsid w:val="00674F09"/>
    <w:rsid w:val="006751BE"/>
    <w:rsid w:val="0067661F"/>
    <w:rsid w:val="0067727A"/>
    <w:rsid w:val="00677403"/>
    <w:rsid w:val="00677ECF"/>
    <w:rsid w:val="00681549"/>
    <w:rsid w:val="00681FB5"/>
    <w:rsid w:val="006829A6"/>
    <w:rsid w:val="00684603"/>
    <w:rsid w:val="00685A5E"/>
    <w:rsid w:val="00691244"/>
    <w:rsid w:val="00692F98"/>
    <w:rsid w:val="00694A5A"/>
    <w:rsid w:val="00695E4B"/>
    <w:rsid w:val="00697550"/>
    <w:rsid w:val="006A00A8"/>
    <w:rsid w:val="006A0874"/>
    <w:rsid w:val="006A3A78"/>
    <w:rsid w:val="006A594A"/>
    <w:rsid w:val="006A6E9A"/>
    <w:rsid w:val="006B0B46"/>
    <w:rsid w:val="006B0C03"/>
    <w:rsid w:val="006B1FBE"/>
    <w:rsid w:val="006B3320"/>
    <w:rsid w:val="006B38F5"/>
    <w:rsid w:val="006B3E2E"/>
    <w:rsid w:val="006C127B"/>
    <w:rsid w:val="006C26A8"/>
    <w:rsid w:val="006C2826"/>
    <w:rsid w:val="006C3083"/>
    <w:rsid w:val="006C4935"/>
    <w:rsid w:val="006C5A4D"/>
    <w:rsid w:val="006C6C7F"/>
    <w:rsid w:val="006C76C9"/>
    <w:rsid w:val="006C7A00"/>
    <w:rsid w:val="006D6396"/>
    <w:rsid w:val="006D7750"/>
    <w:rsid w:val="006E0E08"/>
    <w:rsid w:val="006E1A9A"/>
    <w:rsid w:val="006E3596"/>
    <w:rsid w:val="006E5BFC"/>
    <w:rsid w:val="006E62D5"/>
    <w:rsid w:val="006E6532"/>
    <w:rsid w:val="006F0291"/>
    <w:rsid w:val="006F2806"/>
    <w:rsid w:val="006F6679"/>
    <w:rsid w:val="006F75A9"/>
    <w:rsid w:val="006F7EC0"/>
    <w:rsid w:val="0070317B"/>
    <w:rsid w:val="00705BB2"/>
    <w:rsid w:val="00710274"/>
    <w:rsid w:val="00711D35"/>
    <w:rsid w:val="00713EB8"/>
    <w:rsid w:val="00714744"/>
    <w:rsid w:val="00714B85"/>
    <w:rsid w:val="00715B3F"/>
    <w:rsid w:val="00716139"/>
    <w:rsid w:val="00720130"/>
    <w:rsid w:val="007216A0"/>
    <w:rsid w:val="00722624"/>
    <w:rsid w:val="00723DE0"/>
    <w:rsid w:val="00723F6E"/>
    <w:rsid w:val="0072487B"/>
    <w:rsid w:val="00726252"/>
    <w:rsid w:val="007268F0"/>
    <w:rsid w:val="00730CF9"/>
    <w:rsid w:val="007315CE"/>
    <w:rsid w:val="00732A47"/>
    <w:rsid w:val="00732E18"/>
    <w:rsid w:val="00733A22"/>
    <w:rsid w:val="00734A1F"/>
    <w:rsid w:val="00735072"/>
    <w:rsid w:val="00736362"/>
    <w:rsid w:val="0073645A"/>
    <w:rsid w:val="00740D12"/>
    <w:rsid w:val="00740E1D"/>
    <w:rsid w:val="007419D5"/>
    <w:rsid w:val="00744A6F"/>
    <w:rsid w:val="0074565B"/>
    <w:rsid w:val="00745C86"/>
    <w:rsid w:val="007477A1"/>
    <w:rsid w:val="00751048"/>
    <w:rsid w:val="00753812"/>
    <w:rsid w:val="00753BDD"/>
    <w:rsid w:val="0076389E"/>
    <w:rsid w:val="007667E4"/>
    <w:rsid w:val="00766AF9"/>
    <w:rsid w:val="00767BC4"/>
    <w:rsid w:val="00771209"/>
    <w:rsid w:val="00771859"/>
    <w:rsid w:val="00773E00"/>
    <w:rsid w:val="007753E2"/>
    <w:rsid w:val="00775AF8"/>
    <w:rsid w:val="00776B60"/>
    <w:rsid w:val="00776EC2"/>
    <w:rsid w:val="007810C0"/>
    <w:rsid w:val="007819F5"/>
    <w:rsid w:val="007825D5"/>
    <w:rsid w:val="00783F60"/>
    <w:rsid w:val="007845C0"/>
    <w:rsid w:val="007864B7"/>
    <w:rsid w:val="00786895"/>
    <w:rsid w:val="00797112"/>
    <w:rsid w:val="00797737"/>
    <w:rsid w:val="007A0B14"/>
    <w:rsid w:val="007A1722"/>
    <w:rsid w:val="007A25D0"/>
    <w:rsid w:val="007A324D"/>
    <w:rsid w:val="007A3C8E"/>
    <w:rsid w:val="007A4B61"/>
    <w:rsid w:val="007A62B2"/>
    <w:rsid w:val="007A6CDD"/>
    <w:rsid w:val="007A7BC2"/>
    <w:rsid w:val="007B6566"/>
    <w:rsid w:val="007B7243"/>
    <w:rsid w:val="007C0FA6"/>
    <w:rsid w:val="007C1BE5"/>
    <w:rsid w:val="007C1CB7"/>
    <w:rsid w:val="007C1F02"/>
    <w:rsid w:val="007C32DE"/>
    <w:rsid w:val="007C421B"/>
    <w:rsid w:val="007C45E8"/>
    <w:rsid w:val="007C4A7B"/>
    <w:rsid w:val="007C5D2C"/>
    <w:rsid w:val="007C7989"/>
    <w:rsid w:val="007C7FC7"/>
    <w:rsid w:val="007D1F5A"/>
    <w:rsid w:val="007D2F1E"/>
    <w:rsid w:val="007D33D2"/>
    <w:rsid w:val="007D4363"/>
    <w:rsid w:val="007D510D"/>
    <w:rsid w:val="007D64E9"/>
    <w:rsid w:val="007D6E22"/>
    <w:rsid w:val="007E16A7"/>
    <w:rsid w:val="007E1B41"/>
    <w:rsid w:val="007E2CCF"/>
    <w:rsid w:val="007E40B5"/>
    <w:rsid w:val="007E4AF7"/>
    <w:rsid w:val="007E561B"/>
    <w:rsid w:val="007E6358"/>
    <w:rsid w:val="007F03CE"/>
    <w:rsid w:val="007F0ABD"/>
    <w:rsid w:val="007F1485"/>
    <w:rsid w:val="007F17B9"/>
    <w:rsid w:val="007F1A76"/>
    <w:rsid w:val="007F1DBF"/>
    <w:rsid w:val="007F247D"/>
    <w:rsid w:val="007F2709"/>
    <w:rsid w:val="007F3936"/>
    <w:rsid w:val="007F4351"/>
    <w:rsid w:val="007F4771"/>
    <w:rsid w:val="007F4876"/>
    <w:rsid w:val="007F5AD9"/>
    <w:rsid w:val="007F5C86"/>
    <w:rsid w:val="007F5E12"/>
    <w:rsid w:val="007F690B"/>
    <w:rsid w:val="007F6F1F"/>
    <w:rsid w:val="00800A5E"/>
    <w:rsid w:val="00801AE9"/>
    <w:rsid w:val="00802CC2"/>
    <w:rsid w:val="00802E41"/>
    <w:rsid w:val="00803C7B"/>
    <w:rsid w:val="00806A56"/>
    <w:rsid w:val="00806AA6"/>
    <w:rsid w:val="00806C44"/>
    <w:rsid w:val="00807293"/>
    <w:rsid w:val="00810123"/>
    <w:rsid w:val="00810404"/>
    <w:rsid w:val="00811435"/>
    <w:rsid w:val="008126DB"/>
    <w:rsid w:val="00812AD4"/>
    <w:rsid w:val="00814788"/>
    <w:rsid w:val="00814863"/>
    <w:rsid w:val="00814EF0"/>
    <w:rsid w:val="00815B50"/>
    <w:rsid w:val="00820902"/>
    <w:rsid w:val="00820FAD"/>
    <w:rsid w:val="00822177"/>
    <w:rsid w:val="00824074"/>
    <w:rsid w:val="008302A0"/>
    <w:rsid w:val="00830A9C"/>
    <w:rsid w:val="00830EFC"/>
    <w:rsid w:val="008313B2"/>
    <w:rsid w:val="008325CC"/>
    <w:rsid w:val="0083507E"/>
    <w:rsid w:val="008355BF"/>
    <w:rsid w:val="00837944"/>
    <w:rsid w:val="00837DDA"/>
    <w:rsid w:val="0084089C"/>
    <w:rsid w:val="0084222F"/>
    <w:rsid w:val="008423D7"/>
    <w:rsid w:val="008426E4"/>
    <w:rsid w:val="008436E0"/>
    <w:rsid w:val="00843C49"/>
    <w:rsid w:val="00843D2E"/>
    <w:rsid w:val="0084402C"/>
    <w:rsid w:val="0084575E"/>
    <w:rsid w:val="00845D91"/>
    <w:rsid w:val="008474B5"/>
    <w:rsid w:val="00852099"/>
    <w:rsid w:val="00852F61"/>
    <w:rsid w:val="00853224"/>
    <w:rsid w:val="00853CCF"/>
    <w:rsid w:val="0085492D"/>
    <w:rsid w:val="00855402"/>
    <w:rsid w:val="0085572F"/>
    <w:rsid w:val="00855C95"/>
    <w:rsid w:val="00856970"/>
    <w:rsid w:val="00857AD4"/>
    <w:rsid w:val="00857FEA"/>
    <w:rsid w:val="00860CD1"/>
    <w:rsid w:val="00862904"/>
    <w:rsid w:val="00863842"/>
    <w:rsid w:val="00864105"/>
    <w:rsid w:val="00864FF2"/>
    <w:rsid w:val="00865003"/>
    <w:rsid w:val="0086508E"/>
    <w:rsid w:val="008661B7"/>
    <w:rsid w:val="00866EAA"/>
    <w:rsid w:val="008679EE"/>
    <w:rsid w:val="00870C74"/>
    <w:rsid w:val="008739D0"/>
    <w:rsid w:val="00873DFF"/>
    <w:rsid w:val="00873FD5"/>
    <w:rsid w:val="008743C4"/>
    <w:rsid w:val="00875C65"/>
    <w:rsid w:val="0087655E"/>
    <w:rsid w:val="00877C4D"/>
    <w:rsid w:val="0088018A"/>
    <w:rsid w:val="008801F1"/>
    <w:rsid w:val="00880583"/>
    <w:rsid w:val="0088156B"/>
    <w:rsid w:val="00881D35"/>
    <w:rsid w:val="00881F98"/>
    <w:rsid w:val="00883AA2"/>
    <w:rsid w:val="00883F22"/>
    <w:rsid w:val="0088430B"/>
    <w:rsid w:val="008845D7"/>
    <w:rsid w:val="008874EA"/>
    <w:rsid w:val="00890344"/>
    <w:rsid w:val="00892CE5"/>
    <w:rsid w:val="0089372A"/>
    <w:rsid w:val="00895AD8"/>
    <w:rsid w:val="008973F9"/>
    <w:rsid w:val="008A0D87"/>
    <w:rsid w:val="008A13E7"/>
    <w:rsid w:val="008A1A93"/>
    <w:rsid w:val="008A2AC9"/>
    <w:rsid w:val="008A3616"/>
    <w:rsid w:val="008A3C9D"/>
    <w:rsid w:val="008A4DFA"/>
    <w:rsid w:val="008A6146"/>
    <w:rsid w:val="008A6A0E"/>
    <w:rsid w:val="008A7B51"/>
    <w:rsid w:val="008B0403"/>
    <w:rsid w:val="008B1666"/>
    <w:rsid w:val="008B2E44"/>
    <w:rsid w:val="008B2F62"/>
    <w:rsid w:val="008B3EC1"/>
    <w:rsid w:val="008B4C0E"/>
    <w:rsid w:val="008B5445"/>
    <w:rsid w:val="008B5C8F"/>
    <w:rsid w:val="008B6DEF"/>
    <w:rsid w:val="008B7B8E"/>
    <w:rsid w:val="008C0850"/>
    <w:rsid w:val="008C1126"/>
    <w:rsid w:val="008C4D58"/>
    <w:rsid w:val="008C4D8A"/>
    <w:rsid w:val="008C4DD1"/>
    <w:rsid w:val="008C57F5"/>
    <w:rsid w:val="008C6549"/>
    <w:rsid w:val="008C66A5"/>
    <w:rsid w:val="008C6709"/>
    <w:rsid w:val="008C6E08"/>
    <w:rsid w:val="008C783E"/>
    <w:rsid w:val="008C7B2B"/>
    <w:rsid w:val="008D0F96"/>
    <w:rsid w:val="008D2481"/>
    <w:rsid w:val="008D5EE8"/>
    <w:rsid w:val="008E0819"/>
    <w:rsid w:val="008E09E2"/>
    <w:rsid w:val="008E0B8B"/>
    <w:rsid w:val="008E1170"/>
    <w:rsid w:val="008E1E31"/>
    <w:rsid w:val="008E3966"/>
    <w:rsid w:val="008E3B5E"/>
    <w:rsid w:val="008E47A2"/>
    <w:rsid w:val="008E62D2"/>
    <w:rsid w:val="008E62ED"/>
    <w:rsid w:val="008E687B"/>
    <w:rsid w:val="008E6BF7"/>
    <w:rsid w:val="008F0A9D"/>
    <w:rsid w:val="008F0AB4"/>
    <w:rsid w:val="008F1B28"/>
    <w:rsid w:val="008F39B5"/>
    <w:rsid w:val="008F4C25"/>
    <w:rsid w:val="008F5504"/>
    <w:rsid w:val="008F5637"/>
    <w:rsid w:val="008F5E35"/>
    <w:rsid w:val="008F62DB"/>
    <w:rsid w:val="008F6CE1"/>
    <w:rsid w:val="008F7BF2"/>
    <w:rsid w:val="009003CE"/>
    <w:rsid w:val="009007D8"/>
    <w:rsid w:val="00900C1D"/>
    <w:rsid w:val="00901B19"/>
    <w:rsid w:val="009038B2"/>
    <w:rsid w:val="00906E06"/>
    <w:rsid w:val="0090792B"/>
    <w:rsid w:val="00910231"/>
    <w:rsid w:val="00910843"/>
    <w:rsid w:val="00910EDB"/>
    <w:rsid w:val="009114B9"/>
    <w:rsid w:val="009127EC"/>
    <w:rsid w:val="009164F2"/>
    <w:rsid w:val="00916E4B"/>
    <w:rsid w:val="00920297"/>
    <w:rsid w:val="00921279"/>
    <w:rsid w:val="00921719"/>
    <w:rsid w:val="00925294"/>
    <w:rsid w:val="00925690"/>
    <w:rsid w:val="0093244E"/>
    <w:rsid w:val="009328CB"/>
    <w:rsid w:val="00935B4F"/>
    <w:rsid w:val="0093646C"/>
    <w:rsid w:val="00940082"/>
    <w:rsid w:val="009403C1"/>
    <w:rsid w:val="0094188D"/>
    <w:rsid w:val="00942A85"/>
    <w:rsid w:val="0094437B"/>
    <w:rsid w:val="00947053"/>
    <w:rsid w:val="00952760"/>
    <w:rsid w:val="00952C45"/>
    <w:rsid w:val="00952F05"/>
    <w:rsid w:val="009540F7"/>
    <w:rsid w:val="00954568"/>
    <w:rsid w:val="0095502C"/>
    <w:rsid w:val="009552CB"/>
    <w:rsid w:val="009556B8"/>
    <w:rsid w:val="00956C83"/>
    <w:rsid w:val="00957023"/>
    <w:rsid w:val="0096025D"/>
    <w:rsid w:val="00960550"/>
    <w:rsid w:val="00960A46"/>
    <w:rsid w:val="00961EF5"/>
    <w:rsid w:val="00964508"/>
    <w:rsid w:val="0096489D"/>
    <w:rsid w:val="00965002"/>
    <w:rsid w:val="00965851"/>
    <w:rsid w:val="009665CC"/>
    <w:rsid w:val="00971C31"/>
    <w:rsid w:val="0097448F"/>
    <w:rsid w:val="009756E4"/>
    <w:rsid w:val="00975EFC"/>
    <w:rsid w:val="0097633B"/>
    <w:rsid w:val="009764FB"/>
    <w:rsid w:val="00976BDE"/>
    <w:rsid w:val="00977C21"/>
    <w:rsid w:val="0098010C"/>
    <w:rsid w:val="00981DD5"/>
    <w:rsid w:val="00984E0E"/>
    <w:rsid w:val="00985778"/>
    <w:rsid w:val="00985A4C"/>
    <w:rsid w:val="0099055F"/>
    <w:rsid w:val="00990564"/>
    <w:rsid w:val="00990B76"/>
    <w:rsid w:val="00993051"/>
    <w:rsid w:val="0099338B"/>
    <w:rsid w:val="00995E47"/>
    <w:rsid w:val="0099609E"/>
    <w:rsid w:val="009A21C1"/>
    <w:rsid w:val="009A22AA"/>
    <w:rsid w:val="009A2F47"/>
    <w:rsid w:val="009A37F6"/>
    <w:rsid w:val="009A4120"/>
    <w:rsid w:val="009A53E8"/>
    <w:rsid w:val="009A5F06"/>
    <w:rsid w:val="009A7EDE"/>
    <w:rsid w:val="009B1E23"/>
    <w:rsid w:val="009B2039"/>
    <w:rsid w:val="009B42C7"/>
    <w:rsid w:val="009B6514"/>
    <w:rsid w:val="009B6968"/>
    <w:rsid w:val="009C0927"/>
    <w:rsid w:val="009C0DEA"/>
    <w:rsid w:val="009C16FD"/>
    <w:rsid w:val="009C2B22"/>
    <w:rsid w:val="009C2C7D"/>
    <w:rsid w:val="009C3B67"/>
    <w:rsid w:val="009C4D0A"/>
    <w:rsid w:val="009C659F"/>
    <w:rsid w:val="009C66A1"/>
    <w:rsid w:val="009C7BB4"/>
    <w:rsid w:val="009D07FD"/>
    <w:rsid w:val="009D1778"/>
    <w:rsid w:val="009D22A3"/>
    <w:rsid w:val="009D58D6"/>
    <w:rsid w:val="009D6637"/>
    <w:rsid w:val="009D7A9F"/>
    <w:rsid w:val="009E0258"/>
    <w:rsid w:val="009E07E2"/>
    <w:rsid w:val="009E0A8A"/>
    <w:rsid w:val="009E30FF"/>
    <w:rsid w:val="009E3668"/>
    <w:rsid w:val="009E57BD"/>
    <w:rsid w:val="009E6F02"/>
    <w:rsid w:val="009E6F7F"/>
    <w:rsid w:val="009E7074"/>
    <w:rsid w:val="009F0C9D"/>
    <w:rsid w:val="009F1A84"/>
    <w:rsid w:val="009F56F2"/>
    <w:rsid w:val="009F76BC"/>
    <w:rsid w:val="009F7923"/>
    <w:rsid w:val="00A003C3"/>
    <w:rsid w:val="00A01677"/>
    <w:rsid w:val="00A02AB9"/>
    <w:rsid w:val="00A077C0"/>
    <w:rsid w:val="00A07B79"/>
    <w:rsid w:val="00A10B7D"/>
    <w:rsid w:val="00A11541"/>
    <w:rsid w:val="00A130F0"/>
    <w:rsid w:val="00A1498E"/>
    <w:rsid w:val="00A14C9A"/>
    <w:rsid w:val="00A14F27"/>
    <w:rsid w:val="00A151A5"/>
    <w:rsid w:val="00A17C3C"/>
    <w:rsid w:val="00A20379"/>
    <w:rsid w:val="00A234CB"/>
    <w:rsid w:val="00A2376F"/>
    <w:rsid w:val="00A24227"/>
    <w:rsid w:val="00A27569"/>
    <w:rsid w:val="00A30FB4"/>
    <w:rsid w:val="00A320EE"/>
    <w:rsid w:val="00A32B6D"/>
    <w:rsid w:val="00A34073"/>
    <w:rsid w:val="00A34522"/>
    <w:rsid w:val="00A34EB9"/>
    <w:rsid w:val="00A3626C"/>
    <w:rsid w:val="00A409CF"/>
    <w:rsid w:val="00A40B3C"/>
    <w:rsid w:val="00A431E8"/>
    <w:rsid w:val="00A4466C"/>
    <w:rsid w:val="00A44BD2"/>
    <w:rsid w:val="00A4505B"/>
    <w:rsid w:val="00A46DA6"/>
    <w:rsid w:val="00A501D7"/>
    <w:rsid w:val="00A50D4F"/>
    <w:rsid w:val="00A518DB"/>
    <w:rsid w:val="00A519AE"/>
    <w:rsid w:val="00A51B7F"/>
    <w:rsid w:val="00A531BB"/>
    <w:rsid w:val="00A53F5C"/>
    <w:rsid w:val="00A55EF2"/>
    <w:rsid w:val="00A61B2E"/>
    <w:rsid w:val="00A63277"/>
    <w:rsid w:val="00A65860"/>
    <w:rsid w:val="00A66AFD"/>
    <w:rsid w:val="00A75481"/>
    <w:rsid w:val="00A75EE6"/>
    <w:rsid w:val="00A76E04"/>
    <w:rsid w:val="00A839AD"/>
    <w:rsid w:val="00A84186"/>
    <w:rsid w:val="00A84340"/>
    <w:rsid w:val="00A84798"/>
    <w:rsid w:val="00A85899"/>
    <w:rsid w:val="00A86635"/>
    <w:rsid w:val="00A86A75"/>
    <w:rsid w:val="00A87297"/>
    <w:rsid w:val="00A87E86"/>
    <w:rsid w:val="00A903EE"/>
    <w:rsid w:val="00A90916"/>
    <w:rsid w:val="00A90DFB"/>
    <w:rsid w:val="00A9221A"/>
    <w:rsid w:val="00A92F3A"/>
    <w:rsid w:val="00A95E22"/>
    <w:rsid w:val="00A973BF"/>
    <w:rsid w:val="00AA02B6"/>
    <w:rsid w:val="00AA1F86"/>
    <w:rsid w:val="00AA2E1A"/>
    <w:rsid w:val="00AA340B"/>
    <w:rsid w:val="00AA356D"/>
    <w:rsid w:val="00AA4F3A"/>
    <w:rsid w:val="00AA73B2"/>
    <w:rsid w:val="00AB0E76"/>
    <w:rsid w:val="00AB2224"/>
    <w:rsid w:val="00AB2A4B"/>
    <w:rsid w:val="00AB2D1A"/>
    <w:rsid w:val="00AB459A"/>
    <w:rsid w:val="00AB4EDD"/>
    <w:rsid w:val="00AB5ED4"/>
    <w:rsid w:val="00AB6727"/>
    <w:rsid w:val="00AB6F57"/>
    <w:rsid w:val="00AB74C4"/>
    <w:rsid w:val="00AC0388"/>
    <w:rsid w:val="00AC0A90"/>
    <w:rsid w:val="00AC3ED0"/>
    <w:rsid w:val="00AC4B85"/>
    <w:rsid w:val="00AD09AA"/>
    <w:rsid w:val="00AD2B83"/>
    <w:rsid w:val="00AD3BE4"/>
    <w:rsid w:val="00AD40BE"/>
    <w:rsid w:val="00AD445B"/>
    <w:rsid w:val="00AD452B"/>
    <w:rsid w:val="00AD47B7"/>
    <w:rsid w:val="00AE0B72"/>
    <w:rsid w:val="00AE18F2"/>
    <w:rsid w:val="00AE1C6E"/>
    <w:rsid w:val="00AE39C4"/>
    <w:rsid w:val="00AE4FFD"/>
    <w:rsid w:val="00AE526A"/>
    <w:rsid w:val="00AE59E1"/>
    <w:rsid w:val="00AE5AAD"/>
    <w:rsid w:val="00AF1523"/>
    <w:rsid w:val="00AF2A64"/>
    <w:rsid w:val="00AF37A3"/>
    <w:rsid w:val="00AF39A3"/>
    <w:rsid w:val="00AF5999"/>
    <w:rsid w:val="00B0140D"/>
    <w:rsid w:val="00B020F2"/>
    <w:rsid w:val="00B022F2"/>
    <w:rsid w:val="00B039CA"/>
    <w:rsid w:val="00B049D4"/>
    <w:rsid w:val="00B05721"/>
    <w:rsid w:val="00B06B61"/>
    <w:rsid w:val="00B07B0A"/>
    <w:rsid w:val="00B10847"/>
    <w:rsid w:val="00B128AC"/>
    <w:rsid w:val="00B12BE5"/>
    <w:rsid w:val="00B200BF"/>
    <w:rsid w:val="00B223DC"/>
    <w:rsid w:val="00B2531B"/>
    <w:rsid w:val="00B25A11"/>
    <w:rsid w:val="00B26945"/>
    <w:rsid w:val="00B30EFA"/>
    <w:rsid w:val="00B350BF"/>
    <w:rsid w:val="00B35749"/>
    <w:rsid w:val="00B405C2"/>
    <w:rsid w:val="00B406D3"/>
    <w:rsid w:val="00B44F6A"/>
    <w:rsid w:val="00B4520D"/>
    <w:rsid w:val="00B46877"/>
    <w:rsid w:val="00B50C65"/>
    <w:rsid w:val="00B5218F"/>
    <w:rsid w:val="00B53D46"/>
    <w:rsid w:val="00B54980"/>
    <w:rsid w:val="00B55276"/>
    <w:rsid w:val="00B5552E"/>
    <w:rsid w:val="00B5704C"/>
    <w:rsid w:val="00B57545"/>
    <w:rsid w:val="00B57B43"/>
    <w:rsid w:val="00B6024C"/>
    <w:rsid w:val="00B608F1"/>
    <w:rsid w:val="00B60CAC"/>
    <w:rsid w:val="00B61DE1"/>
    <w:rsid w:val="00B63402"/>
    <w:rsid w:val="00B63AAE"/>
    <w:rsid w:val="00B640FC"/>
    <w:rsid w:val="00B64BDA"/>
    <w:rsid w:val="00B65DDD"/>
    <w:rsid w:val="00B7081A"/>
    <w:rsid w:val="00B70B4B"/>
    <w:rsid w:val="00B70CB2"/>
    <w:rsid w:val="00B70F56"/>
    <w:rsid w:val="00B721F0"/>
    <w:rsid w:val="00B7293C"/>
    <w:rsid w:val="00B73160"/>
    <w:rsid w:val="00B73551"/>
    <w:rsid w:val="00B747AC"/>
    <w:rsid w:val="00B74900"/>
    <w:rsid w:val="00B74AD1"/>
    <w:rsid w:val="00B76C99"/>
    <w:rsid w:val="00B77095"/>
    <w:rsid w:val="00B87092"/>
    <w:rsid w:val="00B91532"/>
    <w:rsid w:val="00B92AC8"/>
    <w:rsid w:val="00B92BCE"/>
    <w:rsid w:val="00B94261"/>
    <w:rsid w:val="00B9433E"/>
    <w:rsid w:val="00B9470C"/>
    <w:rsid w:val="00BA1403"/>
    <w:rsid w:val="00BA1841"/>
    <w:rsid w:val="00BA311A"/>
    <w:rsid w:val="00BA45AC"/>
    <w:rsid w:val="00BA4FA2"/>
    <w:rsid w:val="00BA5FA4"/>
    <w:rsid w:val="00BB47F9"/>
    <w:rsid w:val="00BB4BB4"/>
    <w:rsid w:val="00BB5AB5"/>
    <w:rsid w:val="00BB5BAF"/>
    <w:rsid w:val="00BC0345"/>
    <w:rsid w:val="00BC084C"/>
    <w:rsid w:val="00BC1090"/>
    <w:rsid w:val="00BC374D"/>
    <w:rsid w:val="00BC38FE"/>
    <w:rsid w:val="00BC3D92"/>
    <w:rsid w:val="00BC41A7"/>
    <w:rsid w:val="00BC5A39"/>
    <w:rsid w:val="00BC68AF"/>
    <w:rsid w:val="00BC779C"/>
    <w:rsid w:val="00BD28DF"/>
    <w:rsid w:val="00BD5BE0"/>
    <w:rsid w:val="00BD61EE"/>
    <w:rsid w:val="00BD7E8D"/>
    <w:rsid w:val="00BE03BA"/>
    <w:rsid w:val="00BE1E52"/>
    <w:rsid w:val="00BE2EC1"/>
    <w:rsid w:val="00BE3752"/>
    <w:rsid w:val="00BE5A94"/>
    <w:rsid w:val="00BE5B1A"/>
    <w:rsid w:val="00BF184C"/>
    <w:rsid w:val="00BF2C09"/>
    <w:rsid w:val="00BF2DB3"/>
    <w:rsid w:val="00BF3307"/>
    <w:rsid w:val="00BF3864"/>
    <w:rsid w:val="00BF3892"/>
    <w:rsid w:val="00BF633B"/>
    <w:rsid w:val="00BF6CCE"/>
    <w:rsid w:val="00C005B0"/>
    <w:rsid w:val="00C00603"/>
    <w:rsid w:val="00C00E6F"/>
    <w:rsid w:val="00C00ECE"/>
    <w:rsid w:val="00C00FDB"/>
    <w:rsid w:val="00C03346"/>
    <w:rsid w:val="00C03D08"/>
    <w:rsid w:val="00C05680"/>
    <w:rsid w:val="00C06752"/>
    <w:rsid w:val="00C06B24"/>
    <w:rsid w:val="00C07F16"/>
    <w:rsid w:val="00C123FD"/>
    <w:rsid w:val="00C13EA5"/>
    <w:rsid w:val="00C14D36"/>
    <w:rsid w:val="00C14E47"/>
    <w:rsid w:val="00C15188"/>
    <w:rsid w:val="00C16949"/>
    <w:rsid w:val="00C16C57"/>
    <w:rsid w:val="00C23A72"/>
    <w:rsid w:val="00C24567"/>
    <w:rsid w:val="00C24900"/>
    <w:rsid w:val="00C27D50"/>
    <w:rsid w:val="00C30329"/>
    <w:rsid w:val="00C33523"/>
    <w:rsid w:val="00C33F33"/>
    <w:rsid w:val="00C35983"/>
    <w:rsid w:val="00C35BAB"/>
    <w:rsid w:val="00C372D7"/>
    <w:rsid w:val="00C412B4"/>
    <w:rsid w:val="00C4163D"/>
    <w:rsid w:val="00C4230C"/>
    <w:rsid w:val="00C42A66"/>
    <w:rsid w:val="00C42F0B"/>
    <w:rsid w:val="00C4334A"/>
    <w:rsid w:val="00C444EF"/>
    <w:rsid w:val="00C44A50"/>
    <w:rsid w:val="00C47789"/>
    <w:rsid w:val="00C477A7"/>
    <w:rsid w:val="00C5170C"/>
    <w:rsid w:val="00C5337C"/>
    <w:rsid w:val="00C540D9"/>
    <w:rsid w:val="00C54AC8"/>
    <w:rsid w:val="00C6276B"/>
    <w:rsid w:val="00C63807"/>
    <w:rsid w:val="00C6418D"/>
    <w:rsid w:val="00C65DDA"/>
    <w:rsid w:val="00C66086"/>
    <w:rsid w:val="00C66705"/>
    <w:rsid w:val="00C70C7E"/>
    <w:rsid w:val="00C71C7D"/>
    <w:rsid w:val="00C724CF"/>
    <w:rsid w:val="00C72F2A"/>
    <w:rsid w:val="00C743E9"/>
    <w:rsid w:val="00C803E2"/>
    <w:rsid w:val="00C824DC"/>
    <w:rsid w:val="00C82597"/>
    <w:rsid w:val="00C83A06"/>
    <w:rsid w:val="00C83D90"/>
    <w:rsid w:val="00C84DC4"/>
    <w:rsid w:val="00C852C8"/>
    <w:rsid w:val="00C8583F"/>
    <w:rsid w:val="00C86463"/>
    <w:rsid w:val="00C871D6"/>
    <w:rsid w:val="00C87B5A"/>
    <w:rsid w:val="00C90318"/>
    <w:rsid w:val="00C94473"/>
    <w:rsid w:val="00CA1015"/>
    <w:rsid w:val="00CA1519"/>
    <w:rsid w:val="00CA1733"/>
    <w:rsid w:val="00CA3F29"/>
    <w:rsid w:val="00CA5E00"/>
    <w:rsid w:val="00CB030A"/>
    <w:rsid w:val="00CB055F"/>
    <w:rsid w:val="00CB22DE"/>
    <w:rsid w:val="00CB2D35"/>
    <w:rsid w:val="00CB3623"/>
    <w:rsid w:val="00CB3E1E"/>
    <w:rsid w:val="00CB659E"/>
    <w:rsid w:val="00CB73C0"/>
    <w:rsid w:val="00CC03B8"/>
    <w:rsid w:val="00CC04C4"/>
    <w:rsid w:val="00CC05CD"/>
    <w:rsid w:val="00CC0D68"/>
    <w:rsid w:val="00CC34B3"/>
    <w:rsid w:val="00CC4DC0"/>
    <w:rsid w:val="00CD1D8B"/>
    <w:rsid w:val="00CD5E0E"/>
    <w:rsid w:val="00CD6AFC"/>
    <w:rsid w:val="00CE01E2"/>
    <w:rsid w:val="00CE07BB"/>
    <w:rsid w:val="00CE143D"/>
    <w:rsid w:val="00CE2407"/>
    <w:rsid w:val="00CE3D40"/>
    <w:rsid w:val="00CE3EEE"/>
    <w:rsid w:val="00CE6F43"/>
    <w:rsid w:val="00CF08FC"/>
    <w:rsid w:val="00CF3568"/>
    <w:rsid w:val="00CF5110"/>
    <w:rsid w:val="00CF5B55"/>
    <w:rsid w:val="00CF73D3"/>
    <w:rsid w:val="00CF772D"/>
    <w:rsid w:val="00D00A3B"/>
    <w:rsid w:val="00D01EE7"/>
    <w:rsid w:val="00D02832"/>
    <w:rsid w:val="00D04736"/>
    <w:rsid w:val="00D05ADA"/>
    <w:rsid w:val="00D06A4B"/>
    <w:rsid w:val="00D0784B"/>
    <w:rsid w:val="00D104F9"/>
    <w:rsid w:val="00D10DB4"/>
    <w:rsid w:val="00D13604"/>
    <w:rsid w:val="00D14C10"/>
    <w:rsid w:val="00D20087"/>
    <w:rsid w:val="00D209FA"/>
    <w:rsid w:val="00D20CDC"/>
    <w:rsid w:val="00D2106E"/>
    <w:rsid w:val="00D21A92"/>
    <w:rsid w:val="00D2313A"/>
    <w:rsid w:val="00D23DDA"/>
    <w:rsid w:val="00D24696"/>
    <w:rsid w:val="00D24758"/>
    <w:rsid w:val="00D24F3E"/>
    <w:rsid w:val="00D26959"/>
    <w:rsid w:val="00D315DF"/>
    <w:rsid w:val="00D322C5"/>
    <w:rsid w:val="00D33242"/>
    <w:rsid w:val="00D33C14"/>
    <w:rsid w:val="00D343B4"/>
    <w:rsid w:val="00D35F8A"/>
    <w:rsid w:val="00D35FD1"/>
    <w:rsid w:val="00D376B7"/>
    <w:rsid w:val="00D37A24"/>
    <w:rsid w:val="00D41073"/>
    <w:rsid w:val="00D4193C"/>
    <w:rsid w:val="00D422B2"/>
    <w:rsid w:val="00D43ABD"/>
    <w:rsid w:val="00D440E1"/>
    <w:rsid w:val="00D447AF"/>
    <w:rsid w:val="00D44C77"/>
    <w:rsid w:val="00D46E19"/>
    <w:rsid w:val="00D51569"/>
    <w:rsid w:val="00D52099"/>
    <w:rsid w:val="00D53420"/>
    <w:rsid w:val="00D5652F"/>
    <w:rsid w:val="00D64555"/>
    <w:rsid w:val="00D65DD0"/>
    <w:rsid w:val="00D66113"/>
    <w:rsid w:val="00D663F5"/>
    <w:rsid w:val="00D67E60"/>
    <w:rsid w:val="00D7106C"/>
    <w:rsid w:val="00D71361"/>
    <w:rsid w:val="00D71449"/>
    <w:rsid w:val="00D714B7"/>
    <w:rsid w:val="00D71DDB"/>
    <w:rsid w:val="00D724A8"/>
    <w:rsid w:val="00D72A36"/>
    <w:rsid w:val="00D754C1"/>
    <w:rsid w:val="00D77766"/>
    <w:rsid w:val="00D82337"/>
    <w:rsid w:val="00D82E8B"/>
    <w:rsid w:val="00D860D0"/>
    <w:rsid w:val="00D879E0"/>
    <w:rsid w:val="00D903E3"/>
    <w:rsid w:val="00D91D25"/>
    <w:rsid w:val="00D9219C"/>
    <w:rsid w:val="00D92737"/>
    <w:rsid w:val="00D93019"/>
    <w:rsid w:val="00D96393"/>
    <w:rsid w:val="00D97719"/>
    <w:rsid w:val="00DA0002"/>
    <w:rsid w:val="00DA394A"/>
    <w:rsid w:val="00DA4E0A"/>
    <w:rsid w:val="00DA6276"/>
    <w:rsid w:val="00DA690D"/>
    <w:rsid w:val="00DA6A7F"/>
    <w:rsid w:val="00DA78AB"/>
    <w:rsid w:val="00DB08B1"/>
    <w:rsid w:val="00DB1AA7"/>
    <w:rsid w:val="00DB1C2E"/>
    <w:rsid w:val="00DB4BFC"/>
    <w:rsid w:val="00DB767D"/>
    <w:rsid w:val="00DC006A"/>
    <w:rsid w:val="00DC2C0E"/>
    <w:rsid w:val="00DC2DBC"/>
    <w:rsid w:val="00DC3644"/>
    <w:rsid w:val="00DC4C6D"/>
    <w:rsid w:val="00DC5D02"/>
    <w:rsid w:val="00DC7C81"/>
    <w:rsid w:val="00DD02A4"/>
    <w:rsid w:val="00DD1A0F"/>
    <w:rsid w:val="00DD1CBC"/>
    <w:rsid w:val="00DD2E34"/>
    <w:rsid w:val="00DD51D1"/>
    <w:rsid w:val="00DD544C"/>
    <w:rsid w:val="00DD5B51"/>
    <w:rsid w:val="00DD5E4D"/>
    <w:rsid w:val="00DD6156"/>
    <w:rsid w:val="00DD638A"/>
    <w:rsid w:val="00DE2630"/>
    <w:rsid w:val="00DE3682"/>
    <w:rsid w:val="00DE369E"/>
    <w:rsid w:val="00DE59A7"/>
    <w:rsid w:val="00DE794E"/>
    <w:rsid w:val="00DF0121"/>
    <w:rsid w:val="00DF1358"/>
    <w:rsid w:val="00DF15BC"/>
    <w:rsid w:val="00DF1F31"/>
    <w:rsid w:val="00DF24C9"/>
    <w:rsid w:val="00DF44AD"/>
    <w:rsid w:val="00DF49FD"/>
    <w:rsid w:val="00DF5546"/>
    <w:rsid w:val="00DF605F"/>
    <w:rsid w:val="00DF7960"/>
    <w:rsid w:val="00DF79B5"/>
    <w:rsid w:val="00E01E10"/>
    <w:rsid w:val="00E02525"/>
    <w:rsid w:val="00E03D7F"/>
    <w:rsid w:val="00E04C0D"/>
    <w:rsid w:val="00E05277"/>
    <w:rsid w:val="00E05FC3"/>
    <w:rsid w:val="00E06C41"/>
    <w:rsid w:val="00E10EA5"/>
    <w:rsid w:val="00E1284F"/>
    <w:rsid w:val="00E12D4E"/>
    <w:rsid w:val="00E1330E"/>
    <w:rsid w:val="00E1427B"/>
    <w:rsid w:val="00E145C3"/>
    <w:rsid w:val="00E154CC"/>
    <w:rsid w:val="00E23C1C"/>
    <w:rsid w:val="00E2652C"/>
    <w:rsid w:val="00E26975"/>
    <w:rsid w:val="00E276A7"/>
    <w:rsid w:val="00E27A8F"/>
    <w:rsid w:val="00E31314"/>
    <w:rsid w:val="00E32538"/>
    <w:rsid w:val="00E326D8"/>
    <w:rsid w:val="00E34ED2"/>
    <w:rsid w:val="00E367D6"/>
    <w:rsid w:val="00E36D9E"/>
    <w:rsid w:val="00E374D8"/>
    <w:rsid w:val="00E37954"/>
    <w:rsid w:val="00E37E3A"/>
    <w:rsid w:val="00E40E86"/>
    <w:rsid w:val="00E417F2"/>
    <w:rsid w:val="00E42278"/>
    <w:rsid w:val="00E43857"/>
    <w:rsid w:val="00E508B7"/>
    <w:rsid w:val="00E51C0D"/>
    <w:rsid w:val="00E51D0B"/>
    <w:rsid w:val="00E547F8"/>
    <w:rsid w:val="00E55F74"/>
    <w:rsid w:val="00E61715"/>
    <w:rsid w:val="00E61C5F"/>
    <w:rsid w:val="00E64B90"/>
    <w:rsid w:val="00E654F2"/>
    <w:rsid w:val="00E70F8E"/>
    <w:rsid w:val="00E71E7D"/>
    <w:rsid w:val="00E720DB"/>
    <w:rsid w:val="00E7246E"/>
    <w:rsid w:val="00E72514"/>
    <w:rsid w:val="00E73059"/>
    <w:rsid w:val="00E73D86"/>
    <w:rsid w:val="00E74748"/>
    <w:rsid w:val="00E75429"/>
    <w:rsid w:val="00E75CA1"/>
    <w:rsid w:val="00E762E0"/>
    <w:rsid w:val="00E828B8"/>
    <w:rsid w:val="00E8308D"/>
    <w:rsid w:val="00E83920"/>
    <w:rsid w:val="00E85310"/>
    <w:rsid w:val="00E90918"/>
    <w:rsid w:val="00E954EA"/>
    <w:rsid w:val="00E95B12"/>
    <w:rsid w:val="00E97AFA"/>
    <w:rsid w:val="00EA0DB0"/>
    <w:rsid w:val="00EA1290"/>
    <w:rsid w:val="00EA2425"/>
    <w:rsid w:val="00EA2ABF"/>
    <w:rsid w:val="00EA3B80"/>
    <w:rsid w:val="00EA4780"/>
    <w:rsid w:val="00EB0839"/>
    <w:rsid w:val="00EB4D37"/>
    <w:rsid w:val="00EB4EB2"/>
    <w:rsid w:val="00EB5A77"/>
    <w:rsid w:val="00EB5F79"/>
    <w:rsid w:val="00EB7834"/>
    <w:rsid w:val="00EC02E8"/>
    <w:rsid w:val="00EC0B33"/>
    <w:rsid w:val="00EC14F3"/>
    <w:rsid w:val="00EC17EC"/>
    <w:rsid w:val="00EC3EB0"/>
    <w:rsid w:val="00EC46D8"/>
    <w:rsid w:val="00EC4F9C"/>
    <w:rsid w:val="00EC5AD6"/>
    <w:rsid w:val="00EC6342"/>
    <w:rsid w:val="00EC7591"/>
    <w:rsid w:val="00EC79CA"/>
    <w:rsid w:val="00ED0B54"/>
    <w:rsid w:val="00ED2287"/>
    <w:rsid w:val="00ED2333"/>
    <w:rsid w:val="00ED23EE"/>
    <w:rsid w:val="00ED25CC"/>
    <w:rsid w:val="00ED3D6B"/>
    <w:rsid w:val="00ED784A"/>
    <w:rsid w:val="00EE06C9"/>
    <w:rsid w:val="00EE1D30"/>
    <w:rsid w:val="00EE20F9"/>
    <w:rsid w:val="00EE4D55"/>
    <w:rsid w:val="00EE4F24"/>
    <w:rsid w:val="00EE5CF5"/>
    <w:rsid w:val="00EE697C"/>
    <w:rsid w:val="00EE71A6"/>
    <w:rsid w:val="00EE7848"/>
    <w:rsid w:val="00EE7A2D"/>
    <w:rsid w:val="00EE7B09"/>
    <w:rsid w:val="00EF0217"/>
    <w:rsid w:val="00EF1118"/>
    <w:rsid w:val="00EF1154"/>
    <w:rsid w:val="00EF15AE"/>
    <w:rsid w:val="00EF17D9"/>
    <w:rsid w:val="00F02725"/>
    <w:rsid w:val="00F041DE"/>
    <w:rsid w:val="00F05300"/>
    <w:rsid w:val="00F05638"/>
    <w:rsid w:val="00F0600D"/>
    <w:rsid w:val="00F0617D"/>
    <w:rsid w:val="00F100EC"/>
    <w:rsid w:val="00F10946"/>
    <w:rsid w:val="00F140C9"/>
    <w:rsid w:val="00F148D5"/>
    <w:rsid w:val="00F17B41"/>
    <w:rsid w:val="00F2172C"/>
    <w:rsid w:val="00F22D15"/>
    <w:rsid w:val="00F255AC"/>
    <w:rsid w:val="00F25AD5"/>
    <w:rsid w:val="00F25DBC"/>
    <w:rsid w:val="00F260DD"/>
    <w:rsid w:val="00F26399"/>
    <w:rsid w:val="00F30113"/>
    <w:rsid w:val="00F3076B"/>
    <w:rsid w:val="00F34390"/>
    <w:rsid w:val="00F354D4"/>
    <w:rsid w:val="00F35930"/>
    <w:rsid w:val="00F35FD5"/>
    <w:rsid w:val="00F4257F"/>
    <w:rsid w:val="00F42E55"/>
    <w:rsid w:val="00F44F9B"/>
    <w:rsid w:val="00F45746"/>
    <w:rsid w:val="00F4591C"/>
    <w:rsid w:val="00F45C30"/>
    <w:rsid w:val="00F463C5"/>
    <w:rsid w:val="00F4717C"/>
    <w:rsid w:val="00F540FC"/>
    <w:rsid w:val="00F5511E"/>
    <w:rsid w:val="00F61F4D"/>
    <w:rsid w:val="00F62959"/>
    <w:rsid w:val="00F62DA4"/>
    <w:rsid w:val="00F63D81"/>
    <w:rsid w:val="00F653F5"/>
    <w:rsid w:val="00F6564F"/>
    <w:rsid w:val="00F66526"/>
    <w:rsid w:val="00F677A8"/>
    <w:rsid w:val="00F7229E"/>
    <w:rsid w:val="00F722A8"/>
    <w:rsid w:val="00F738A8"/>
    <w:rsid w:val="00F73BA0"/>
    <w:rsid w:val="00F73BF7"/>
    <w:rsid w:val="00F740A1"/>
    <w:rsid w:val="00F74FDC"/>
    <w:rsid w:val="00F752C8"/>
    <w:rsid w:val="00F76F28"/>
    <w:rsid w:val="00F806B0"/>
    <w:rsid w:val="00F815F5"/>
    <w:rsid w:val="00F817FF"/>
    <w:rsid w:val="00F8259C"/>
    <w:rsid w:val="00F8469C"/>
    <w:rsid w:val="00F846D5"/>
    <w:rsid w:val="00F861A7"/>
    <w:rsid w:val="00F86784"/>
    <w:rsid w:val="00F9128F"/>
    <w:rsid w:val="00F921B3"/>
    <w:rsid w:val="00F92E26"/>
    <w:rsid w:val="00F931C0"/>
    <w:rsid w:val="00F96589"/>
    <w:rsid w:val="00F96B56"/>
    <w:rsid w:val="00FA3571"/>
    <w:rsid w:val="00FA37B7"/>
    <w:rsid w:val="00FA48B4"/>
    <w:rsid w:val="00FA55A3"/>
    <w:rsid w:val="00FA5C57"/>
    <w:rsid w:val="00FA742A"/>
    <w:rsid w:val="00FB0405"/>
    <w:rsid w:val="00FB041B"/>
    <w:rsid w:val="00FB0EC1"/>
    <w:rsid w:val="00FB41EF"/>
    <w:rsid w:val="00FB46E1"/>
    <w:rsid w:val="00FB5F05"/>
    <w:rsid w:val="00FB69E0"/>
    <w:rsid w:val="00FB77A9"/>
    <w:rsid w:val="00FC4EBF"/>
    <w:rsid w:val="00FC4F3A"/>
    <w:rsid w:val="00FC6394"/>
    <w:rsid w:val="00FD013C"/>
    <w:rsid w:val="00FD1EDA"/>
    <w:rsid w:val="00FD402C"/>
    <w:rsid w:val="00FD4198"/>
    <w:rsid w:val="00FD6259"/>
    <w:rsid w:val="00FD79D5"/>
    <w:rsid w:val="00FE1D17"/>
    <w:rsid w:val="00FE2F13"/>
    <w:rsid w:val="00FE3970"/>
    <w:rsid w:val="00FE3BD4"/>
    <w:rsid w:val="00FE5624"/>
    <w:rsid w:val="00FE5AA6"/>
    <w:rsid w:val="00FE6CBD"/>
    <w:rsid w:val="00FF19FD"/>
    <w:rsid w:val="00FF362D"/>
    <w:rsid w:val="00FF460F"/>
    <w:rsid w:val="00FF47DC"/>
    <w:rsid w:val="00FF48BD"/>
    <w:rsid w:val="00FF63A5"/>
    <w:rsid w:val="00FF7F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17A0E90-D9C7-4F2F-89B8-E6BD1C21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CF5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uiPriority w:val="99"/>
    <w:rsid w:val="00EE5CF5"/>
  </w:style>
  <w:style w:type="character" w:customStyle="1" w:styleId="Absatz-Standardschriftart">
    <w:name w:val="Absatz-Standardschriftart"/>
    <w:uiPriority w:val="99"/>
    <w:rsid w:val="00EE5CF5"/>
  </w:style>
  <w:style w:type="character" w:customStyle="1" w:styleId="WW-Absatz-Standardschriftart">
    <w:name w:val="WW-Absatz-Standardschriftart"/>
    <w:uiPriority w:val="99"/>
    <w:rsid w:val="00EE5CF5"/>
  </w:style>
  <w:style w:type="character" w:customStyle="1" w:styleId="2">
    <w:name w:val="Основной шрифт абзаца2"/>
    <w:uiPriority w:val="99"/>
    <w:rsid w:val="00EE5CF5"/>
  </w:style>
  <w:style w:type="character" w:customStyle="1" w:styleId="1">
    <w:name w:val="Основной шрифт абзаца1"/>
    <w:uiPriority w:val="99"/>
    <w:rsid w:val="00EE5CF5"/>
  </w:style>
  <w:style w:type="character" w:customStyle="1" w:styleId="20">
    <w:name w:val="Знак Знак2"/>
    <w:uiPriority w:val="99"/>
    <w:rsid w:val="00EE5CF5"/>
    <w:rPr>
      <w:rFonts w:ascii="Courier New" w:hAnsi="Courier New" w:cs="Courier New"/>
    </w:rPr>
  </w:style>
  <w:style w:type="character" w:customStyle="1" w:styleId="10">
    <w:name w:val="Знак Знак1"/>
    <w:uiPriority w:val="99"/>
    <w:rsid w:val="00EE5CF5"/>
    <w:rPr>
      <w:sz w:val="24"/>
      <w:szCs w:val="24"/>
    </w:rPr>
  </w:style>
  <w:style w:type="character" w:customStyle="1" w:styleId="a3">
    <w:name w:val="Знак Знак"/>
    <w:uiPriority w:val="99"/>
    <w:rsid w:val="00EE5CF5"/>
    <w:rPr>
      <w:sz w:val="24"/>
      <w:szCs w:val="24"/>
    </w:rPr>
  </w:style>
  <w:style w:type="character" w:customStyle="1" w:styleId="a4">
    <w:name w:val="Символ нумерации"/>
    <w:uiPriority w:val="99"/>
    <w:rsid w:val="00EE5CF5"/>
  </w:style>
  <w:style w:type="character" w:customStyle="1" w:styleId="a5">
    <w:name w:val="Маркеры списка"/>
    <w:uiPriority w:val="99"/>
    <w:rsid w:val="00EE5CF5"/>
    <w:rPr>
      <w:rFonts w:ascii="OpenSymbol" w:hAnsi="OpenSymbol" w:cs="OpenSymbol"/>
    </w:rPr>
  </w:style>
  <w:style w:type="paragraph" w:customStyle="1" w:styleId="a6">
    <w:name w:val="Заголовок"/>
    <w:basedOn w:val="a"/>
    <w:next w:val="a7"/>
    <w:uiPriority w:val="99"/>
    <w:rsid w:val="00EE5CF5"/>
    <w:pPr>
      <w:keepNext/>
      <w:spacing w:before="240" w:after="120"/>
    </w:pPr>
    <w:rPr>
      <w:rFonts w:ascii="Arial" w:eastAsia="SimSun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EE5CF5"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locked/>
    <w:rsid w:val="00734A1F"/>
    <w:rPr>
      <w:sz w:val="24"/>
      <w:szCs w:val="24"/>
      <w:lang w:eastAsia="ar-SA" w:bidi="ar-SA"/>
    </w:rPr>
  </w:style>
  <w:style w:type="paragraph" w:styleId="a9">
    <w:name w:val="List"/>
    <w:basedOn w:val="a7"/>
    <w:uiPriority w:val="99"/>
    <w:rsid w:val="00EE5CF5"/>
  </w:style>
  <w:style w:type="paragraph" w:customStyle="1" w:styleId="30">
    <w:name w:val="Название3"/>
    <w:basedOn w:val="a"/>
    <w:uiPriority w:val="99"/>
    <w:rsid w:val="00EE5CF5"/>
    <w:pPr>
      <w:suppressLineNumbers/>
      <w:spacing w:before="120" w:after="120"/>
    </w:pPr>
    <w:rPr>
      <w:i/>
      <w:iCs/>
    </w:rPr>
  </w:style>
  <w:style w:type="paragraph" w:customStyle="1" w:styleId="31">
    <w:name w:val="Указатель3"/>
    <w:basedOn w:val="a"/>
    <w:uiPriority w:val="99"/>
    <w:rsid w:val="00EE5CF5"/>
    <w:pPr>
      <w:suppressLineNumbers/>
    </w:pPr>
  </w:style>
  <w:style w:type="paragraph" w:customStyle="1" w:styleId="21">
    <w:name w:val="Название2"/>
    <w:basedOn w:val="a"/>
    <w:uiPriority w:val="99"/>
    <w:rsid w:val="00EE5CF5"/>
    <w:pPr>
      <w:suppressLineNumbers/>
      <w:spacing w:before="120" w:after="120"/>
    </w:pPr>
    <w:rPr>
      <w:i/>
      <w:iCs/>
    </w:rPr>
  </w:style>
  <w:style w:type="paragraph" w:customStyle="1" w:styleId="22">
    <w:name w:val="Указатель2"/>
    <w:basedOn w:val="a"/>
    <w:uiPriority w:val="99"/>
    <w:rsid w:val="00EE5CF5"/>
    <w:pPr>
      <w:suppressLineNumbers/>
    </w:pPr>
  </w:style>
  <w:style w:type="paragraph" w:customStyle="1" w:styleId="11">
    <w:name w:val="Название1"/>
    <w:basedOn w:val="a"/>
    <w:uiPriority w:val="99"/>
    <w:rsid w:val="00EE5CF5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uiPriority w:val="99"/>
    <w:rsid w:val="00EE5CF5"/>
    <w:pPr>
      <w:suppressLineNumbers/>
    </w:pPr>
  </w:style>
  <w:style w:type="paragraph" w:styleId="aa">
    <w:name w:val="Balloon Text"/>
    <w:basedOn w:val="a"/>
    <w:link w:val="ab"/>
    <w:uiPriority w:val="99"/>
    <w:semiHidden/>
    <w:rsid w:val="00EE5CF5"/>
    <w:rPr>
      <w:sz w:val="2"/>
      <w:szCs w:val="2"/>
    </w:rPr>
  </w:style>
  <w:style w:type="character" w:customStyle="1" w:styleId="ab">
    <w:name w:val="Текст выноски Знак"/>
    <w:link w:val="aa"/>
    <w:uiPriority w:val="99"/>
    <w:semiHidden/>
    <w:locked/>
    <w:rsid w:val="00734A1F"/>
    <w:rPr>
      <w:sz w:val="2"/>
      <w:szCs w:val="2"/>
      <w:lang w:eastAsia="ar-SA" w:bidi="ar-SA"/>
    </w:rPr>
  </w:style>
  <w:style w:type="paragraph" w:customStyle="1" w:styleId="310">
    <w:name w:val="Основной текст с отступом 31"/>
    <w:basedOn w:val="a"/>
    <w:uiPriority w:val="99"/>
    <w:rsid w:val="00EE5CF5"/>
    <w:pPr>
      <w:ind w:left="180" w:firstLine="360"/>
      <w:jc w:val="both"/>
    </w:pPr>
  </w:style>
  <w:style w:type="paragraph" w:customStyle="1" w:styleId="13">
    <w:name w:val="Текст1"/>
    <w:basedOn w:val="a"/>
    <w:uiPriority w:val="99"/>
    <w:rsid w:val="00EE5CF5"/>
    <w:pPr>
      <w:spacing w:before="280" w:after="280"/>
      <w:ind w:firstLine="709"/>
      <w:jc w:val="both"/>
    </w:pPr>
    <w:rPr>
      <w:rFonts w:ascii="Courier New" w:hAnsi="Courier New" w:cs="Courier New"/>
      <w:sz w:val="20"/>
      <w:szCs w:val="20"/>
    </w:rPr>
  </w:style>
  <w:style w:type="paragraph" w:styleId="ac">
    <w:name w:val="header"/>
    <w:basedOn w:val="a"/>
    <w:link w:val="ad"/>
    <w:uiPriority w:val="99"/>
    <w:rsid w:val="00EE5CF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734A1F"/>
    <w:rPr>
      <w:sz w:val="24"/>
      <w:szCs w:val="24"/>
      <w:lang w:eastAsia="ar-SA" w:bidi="ar-SA"/>
    </w:rPr>
  </w:style>
  <w:style w:type="paragraph" w:styleId="ae">
    <w:name w:val="footer"/>
    <w:basedOn w:val="a"/>
    <w:link w:val="af"/>
    <w:uiPriority w:val="99"/>
    <w:rsid w:val="00EE5CF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locked/>
    <w:rsid w:val="00734A1F"/>
    <w:rPr>
      <w:sz w:val="24"/>
      <w:szCs w:val="24"/>
      <w:lang w:eastAsia="ar-SA" w:bidi="ar-SA"/>
    </w:rPr>
  </w:style>
  <w:style w:type="paragraph" w:customStyle="1" w:styleId="af0">
    <w:name w:val="Содержимое таблицы"/>
    <w:basedOn w:val="a"/>
    <w:uiPriority w:val="99"/>
    <w:rsid w:val="00EE5CF5"/>
    <w:pPr>
      <w:suppressLineNumbers/>
    </w:pPr>
  </w:style>
  <w:style w:type="paragraph" w:customStyle="1" w:styleId="af1">
    <w:name w:val="Заголовок таблицы"/>
    <w:basedOn w:val="af0"/>
    <w:uiPriority w:val="99"/>
    <w:rsid w:val="00EE5CF5"/>
    <w:pPr>
      <w:jc w:val="center"/>
    </w:pPr>
    <w:rPr>
      <w:b/>
      <w:bCs/>
    </w:rPr>
  </w:style>
  <w:style w:type="paragraph" w:styleId="af2">
    <w:name w:val="List Paragraph"/>
    <w:basedOn w:val="a"/>
    <w:uiPriority w:val="99"/>
    <w:qFormat/>
    <w:rsid w:val="00FF63A5"/>
    <w:pPr>
      <w:ind w:left="720"/>
    </w:pPr>
  </w:style>
  <w:style w:type="character" w:customStyle="1" w:styleId="FontStyle72">
    <w:name w:val="Font Style72"/>
    <w:uiPriority w:val="99"/>
    <w:rsid w:val="00EE4D55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"/>
    <w:uiPriority w:val="99"/>
    <w:rsid w:val="00EE4D55"/>
    <w:pPr>
      <w:widowControl w:val="0"/>
      <w:suppressAutoHyphens w:val="0"/>
      <w:autoSpaceDE w:val="0"/>
      <w:autoSpaceDN w:val="0"/>
      <w:adjustRightInd w:val="0"/>
      <w:spacing w:line="254" w:lineRule="exact"/>
      <w:jc w:val="both"/>
    </w:pPr>
    <w:rPr>
      <w:lang w:eastAsia="ru-RU"/>
    </w:rPr>
  </w:style>
  <w:style w:type="paragraph" w:customStyle="1" w:styleId="ConsPlusCell">
    <w:name w:val="ConsPlusCell"/>
    <w:uiPriority w:val="99"/>
    <w:rsid w:val="0043377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f3">
    <w:name w:val="annotation reference"/>
    <w:uiPriority w:val="99"/>
    <w:semiHidden/>
    <w:unhideWhenUsed/>
    <w:rsid w:val="00DB767D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DB767D"/>
    <w:rPr>
      <w:sz w:val="20"/>
      <w:szCs w:val="20"/>
    </w:rPr>
  </w:style>
  <w:style w:type="character" w:customStyle="1" w:styleId="af5">
    <w:name w:val="Текст примечания Знак"/>
    <w:link w:val="af4"/>
    <w:uiPriority w:val="99"/>
    <w:semiHidden/>
    <w:rsid w:val="00DB767D"/>
    <w:rPr>
      <w:lang w:eastAsia="ar-SA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DB767D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DB767D"/>
    <w:rPr>
      <w:b/>
      <w:bCs/>
      <w:lang w:eastAsia="ar-SA"/>
    </w:rPr>
  </w:style>
  <w:style w:type="paragraph" w:customStyle="1" w:styleId="ConsPlusNormal">
    <w:name w:val="ConsPlusNormal"/>
    <w:rsid w:val="0039609D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D8FD3-FD04-4D1F-9884-A3C68DCF2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порядке разработки прогноза</vt:lpstr>
    </vt:vector>
  </TitlesOfParts>
  <Company>Reanimator Extreme Edition</Company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порядке разработки прогноза</dc:title>
  <dc:creator>user4</dc:creator>
  <cp:lastModifiedBy>Алексеева Елена Алексеевна</cp:lastModifiedBy>
  <cp:revision>2</cp:revision>
  <cp:lastPrinted>2024-03-26T06:51:00Z</cp:lastPrinted>
  <dcterms:created xsi:type="dcterms:W3CDTF">2024-04-04T13:46:00Z</dcterms:created>
  <dcterms:modified xsi:type="dcterms:W3CDTF">2024-04-04T13:46:00Z</dcterms:modified>
</cp:coreProperties>
</file>