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CA" w:rsidRPr="00A531BB" w:rsidRDefault="00824074" w:rsidP="002F7FCA">
      <w:pPr>
        <w:tabs>
          <w:tab w:val="left" w:pos="10773"/>
        </w:tabs>
        <w:ind w:right="141"/>
        <w:rPr>
          <w:sz w:val="22"/>
          <w:szCs w:val="22"/>
        </w:rPr>
      </w:pPr>
      <w:bookmarkStart w:id="0" w:name="_GoBack"/>
      <w:bookmarkEnd w:id="0"/>
      <w:r w:rsidRPr="00EC3EB0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274B22" w:rsidRPr="00EC3EB0">
        <w:rPr>
          <w:sz w:val="22"/>
          <w:szCs w:val="22"/>
        </w:rPr>
        <w:t xml:space="preserve">          </w:t>
      </w:r>
      <w:r w:rsidR="002F7FCA">
        <w:rPr>
          <w:sz w:val="22"/>
          <w:szCs w:val="22"/>
        </w:rPr>
        <w:tab/>
      </w:r>
      <w:r w:rsidR="00A531BB">
        <w:rPr>
          <w:sz w:val="22"/>
          <w:szCs w:val="22"/>
        </w:rPr>
        <w:t>П</w:t>
      </w:r>
      <w:r w:rsidR="00EA1290">
        <w:rPr>
          <w:sz w:val="22"/>
          <w:szCs w:val="22"/>
        </w:rPr>
        <w:t>риложение</w:t>
      </w:r>
    </w:p>
    <w:p w:rsidR="00645F55" w:rsidRPr="00C35983" w:rsidRDefault="00A531BB" w:rsidP="002F7FCA">
      <w:pPr>
        <w:tabs>
          <w:tab w:val="left" w:pos="10773"/>
        </w:tabs>
        <w:ind w:left="10773" w:right="141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D1B72" w:rsidRPr="00C35983">
        <w:rPr>
          <w:sz w:val="22"/>
          <w:szCs w:val="22"/>
        </w:rPr>
        <w:t>постановлени</w:t>
      </w:r>
      <w:r>
        <w:rPr>
          <w:sz w:val="22"/>
          <w:szCs w:val="22"/>
        </w:rPr>
        <w:t>ю</w:t>
      </w:r>
      <w:r w:rsidR="003D1B72" w:rsidRPr="00C35983">
        <w:rPr>
          <w:sz w:val="22"/>
          <w:szCs w:val="22"/>
        </w:rPr>
        <w:t xml:space="preserve"> Администрации</w:t>
      </w:r>
    </w:p>
    <w:p w:rsidR="00645F55" w:rsidRPr="00C35983" w:rsidRDefault="003D1B72" w:rsidP="002F7FCA">
      <w:pPr>
        <w:tabs>
          <w:tab w:val="left" w:pos="10773"/>
        </w:tabs>
        <w:ind w:left="10773" w:right="141"/>
        <w:rPr>
          <w:sz w:val="22"/>
          <w:szCs w:val="22"/>
        </w:rPr>
      </w:pPr>
      <w:r w:rsidRPr="00C35983">
        <w:rPr>
          <w:sz w:val="22"/>
          <w:szCs w:val="22"/>
        </w:rPr>
        <w:t>Городского округа</w:t>
      </w:r>
      <w:r w:rsidR="005260CA" w:rsidRPr="00C35983">
        <w:rPr>
          <w:sz w:val="22"/>
          <w:szCs w:val="22"/>
        </w:rPr>
        <w:t xml:space="preserve"> Подольск</w:t>
      </w:r>
      <w:r w:rsidR="00274B22" w:rsidRPr="00C35983">
        <w:rPr>
          <w:sz w:val="22"/>
          <w:szCs w:val="22"/>
        </w:rPr>
        <w:t xml:space="preserve"> </w:t>
      </w:r>
    </w:p>
    <w:p w:rsidR="00467CBF" w:rsidRPr="00C35983" w:rsidRDefault="00512B64" w:rsidP="002F7FCA">
      <w:pPr>
        <w:tabs>
          <w:tab w:val="left" w:pos="10773"/>
        </w:tabs>
        <w:ind w:left="10773" w:right="141"/>
        <w:rPr>
          <w:b/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A38EA">
        <w:rPr>
          <w:sz w:val="22"/>
          <w:szCs w:val="22"/>
        </w:rPr>
        <w:t>12.08.2024 № 2508-П</w:t>
      </w:r>
    </w:p>
    <w:p w:rsidR="00CD5E0E" w:rsidRPr="00C35983" w:rsidRDefault="00CD5E0E" w:rsidP="00C005B0">
      <w:pPr>
        <w:jc w:val="center"/>
        <w:rPr>
          <w:b/>
          <w:bCs/>
          <w:sz w:val="22"/>
          <w:szCs w:val="22"/>
        </w:rPr>
      </w:pPr>
    </w:p>
    <w:p w:rsidR="00EC3EB0" w:rsidRPr="00C35983" w:rsidRDefault="00EC3EB0" w:rsidP="00C005B0">
      <w:pPr>
        <w:jc w:val="center"/>
        <w:rPr>
          <w:b/>
          <w:bCs/>
          <w:sz w:val="22"/>
          <w:szCs w:val="22"/>
        </w:rPr>
      </w:pPr>
    </w:p>
    <w:p w:rsidR="00875C65" w:rsidRPr="00C35983" w:rsidRDefault="003D1B72" w:rsidP="00C005B0">
      <w:pPr>
        <w:jc w:val="center"/>
        <w:rPr>
          <w:bCs/>
        </w:rPr>
      </w:pPr>
      <w:r w:rsidRPr="00C35983">
        <w:rPr>
          <w:b/>
          <w:bCs/>
        </w:rPr>
        <w:t>Перечень муниципальных прог</w:t>
      </w:r>
      <w:r w:rsidR="00467CBF" w:rsidRPr="00C35983">
        <w:rPr>
          <w:b/>
          <w:bCs/>
        </w:rPr>
        <w:t>рамм Городского округа Подольск</w:t>
      </w:r>
    </w:p>
    <w:p w:rsidR="003D1B72" w:rsidRPr="00C35983" w:rsidRDefault="003D1B72">
      <w:pPr>
        <w:jc w:val="center"/>
      </w:pPr>
    </w:p>
    <w:tbl>
      <w:tblPr>
        <w:tblW w:w="505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3614"/>
        <w:gridCol w:w="2140"/>
        <w:gridCol w:w="2581"/>
        <w:gridCol w:w="3226"/>
        <w:gridCol w:w="3263"/>
      </w:tblGrid>
      <w:tr w:rsidR="003D1B72" w:rsidRPr="00C35983" w:rsidTr="00503A1B">
        <w:trPr>
          <w:trHeight w:val="393"/>
          <w:tblHeader/>
        </w:trPr>
        <w:tc>
          <w:tcPr>
            <w:tcW w:w="193" w:type="pct"/>
            <w:vAlign w:val="center"/>
          </w:tcPr>
          <w:p w:rsidR="003D1B72" w:rsidRPr="00C35983" w:rsidRDefault="003D1B72" w:rsidP="00A87297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№</w:t>
            </w:r>
          </w:p>
          <w:p w:rsidR="003D1B72" w:rsidRPr="00C35983" w:rsidRDefault="003D1B72" w:rsidP="00A87297">
            <w:pPr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п/п</w:t>
            </w:r>
          </w:p>
        </w:tc>
        <w:tc>
          <w:tcPr>
            <w:tcW w:w="1172" w:type="pct"/>
            <w:vAlign w:val="center"/>
          </w:tcPr>
          <w:p w:rsidR="003D1B72" w:rsidRPr="00C35983" w:rsidRDefault="003D1B72" w:rsidP="006E5BFC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Наименование муниципальной программы (подпрограмм) </w:t>
            </w:r>
          </w:p>
        </w:tc>
        <w:tc>
          <w:tcPr>
            <w:tcW w:w="694" w:type="pct"/>
            <w:vAlign w:val="center"/>
          </w:tcPr>
          <w:p w:rsidR="003D1B72" w:rsidRPr="00C35983" w:rsidRDefault="003D1B72" w:rsidP="006E5BFC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Координатор муниципальной программы </w:t>
            </w:r>
          </w:p>
        </w:tc>
        <w:tc>
          <w:tcPr>
            <w:tcW w:w="837" w:type="pct"/>
            <w:vAlign w:val="center"/>
          </w:tcPr>
          <w:p w:rsidR="003D1B72" w:rsidRPr="00C35983" w:rsidRDefault="003D1B72" w:rsidP="00766AF9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Муниципальный заказчик муниципальной программы </w:t>
            </w:r>
          </w:p>
        </w:tc>
        <w:tc>
          <w:tcPr>
            <w:tcW w:w="1046" w:type="pct"/>
            <w:vAlign w:val="center"/>
          </w:tcPr>
          <w:p w:rsidR="003D1B72" w:rsidRPr="00C35983" w:rsidRDefault="003D1B72" w:rsidP="00766AF9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Муниципальный заказчик муниципальной подпрограммы</w:t>
            </w:r>
          </w:p>
        </w:tc>
        <w:tc>
          <w:tcPr>
            <w:tcW w:w="1059" w:type="pct"/>
            <w:vAlign w:val="center"/>
          </w:tcPr>
          <w:p w:rsidR="003D1B72" w:rsidRPr="00C35983" w:rsidRDefault="003D1B72" w:rsidP="006E5BFC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Разработчик муниципальной программы (подпрограммы)</w:t>
            </w:r>
          </w:p>
        </w:tc>
      </w:tr>
      <w:tr w:rsidR="003D1B72" w:rsidRPr="00C35983" w:rsidTr="00503A1B">
        <w:trPr>
          <w:trHeight w:val="80"/>
        </w:trPr>
        <w:tc>
          <w:tcPr>
            <w:tcW w:w="193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</w:t>
            </w:r>
          </w:p>
        </w:tc>
        <w:tc>
          <w:tcPr>
            <w:tcW w:w="1172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2</w:t>
            </w:r>
          </w:p>
        </w:tc>
        <w:tc>
          <w:tcPr>
            <w:tcW w:w="694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3</w:t>
            </w:r>
          </w:p>
        </w:tc>
        <w:tc>
          <w:tcPr>
            <w:tcW w:w="837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4</w:t>
            </w:r>
          </w:p>
        </w:tc>
        <w:tc>
          <w:tcPr>
            <w:tcW w:w="1046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5</w:t>
            </w:r>
          </w:p>
        </w:tc>
        <w:tc>
          <w:tcPr>
            <w:tcW w:w="1059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6</w:t>
            </w:r>
          </w:p>
        </w:tc>
      </w:tr>
      <w:tr w:rsidR="00D14C10" w:rsidRPr="00C35983" w:rsidTr="00503A1B">
        <w:trPr>
          <w:trHeight w:val="650"/>
        </w:trPr>
        <w:tc>
          <w:tcPr>
            <w:tcW w:w="193" w:type="pct"/>
            <w:tcBorders>
              <w:bottom w:val="single" w:sz="4" w:space="0" w:color="auto"/>
            </w:tcBorders>
          </w:tcPr>
          <w:p w:rsidR="00D14C10" w:rsidRPr="00C35983" w:rsidRDefault="00D14C1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172" w:type="pct"/>
            <w:tcBorders>
              <w:bottom w:val="single" w:sz="4" w:space="0" w:color="auto"/>
            </w:tcBorders>
          </w:tcPr>
          <w:p w:rsidR="00D14C10" w:rsidRPr="00C35983" w:rsidRDefault="00D14C10" w:rsidP="00B5704C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35983">
              <w:rPr>
                <w:b/>
                <w:bCs/>
                <w:sz w:val="22"/>
                <w:szCs w:val="22"/>
              </w:rPr>
              <w:t>Экология и окружающая среда</w:t>
            </w:r>
          </w:p>
          <w:p w:rsidR="00D14C10" w:rsidRPr="00C35983" w:rsidRDefault="00D14C10" w:rsidP="00B5704C">
            <w:pPr>
              <w:snapToGrid w:val="0"/>
              <w:rPr>
                <w:sz w:val="22"/>
                <w:szCs w:val="22"/>
              </w:rPr>
            </w:pPr>
          </w:p>
          <w:p w:rsidR="00053001" w:rsidRPr="00C35983" w:rsidRDefault="00053001" w:rsidP="00B5704C">
            <w:pPr>
              <w:snapToGrid w:val="0"/>
              <w:rPr>
                <w:sz w:val="22"/>
                <w:szCs w:val="22"/>
              </w:rPr>
            </w:pPr>
          </w:p>
          <w:p w:rsidR="00D14C10" w:rsidRPr="00C35983" w:rsidRDefault="00D14C10" w:rsidP="00B5704C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1.Охрана окружающей среды</w:t>
            </w:r>
          </w:p>
          <w:p w:rsidR="00D14C10" w:rsidRPr="00C35983" w:rsidRDefault="00D14C10" w:rsidP="00B5704C">
            <w:pPr>
              <w:snapToGrid w:val="0"/>
              <w:rPr>
                <w:sz w:val="22"/>
                <w:szCs w:val="22"/>
              </w:rPr>
            </w:pPr>
          </w:p>
          <w:p w:rsidR="00D14C10" w:rsidRPr="00C35983" w:rsidRDefault="00D14C10" w:rsidP="00B5704C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2.Развитие водохозяйственного </w:t>
            </w:r>
          </w:p>
          <w:p w:rsidR="00D14C10" w:rsidRPr="00C35983" w:rsidRDefault="009756E4" w:rsidP="00B5704C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к</w:t>
            </w:r>
            <w:r w:rsidR="00D14C10" w:rsidRPr="00C35983">
              <w:rPr>
                <w:sz w:val="22"/>
                <w:szCs w:val="22"/>
              </w:rPr>
              <w:t>омплекса</w:t>
            </w:r>
          </w:p>
          <w:p w:rsidR="00D14C10" w:rsidRPr="00C35983" w:rsidRDefault="00D14C10" w:rsidP="00B5704C">
            <w:pPr>
              <w:snapToGrid w:val="0"/>
              <w:rPr>
                <w:sz w:val="22"/>
                <w:szCs w:val="22"/>
              </w:rPr>
            </w:pPr>
          </w:p>
          <w:p w:rsidR="000A3C3D" w:rsidRPr="00C35983" w:rsidRDefault="00D14C10" w:rsidP="00053001">
            <w:pPr>
              <w:tabs>
                <w:tab w:val="left" w:pos="384"/>
              </w:tabs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4. Развитие лесного хозяйства</w:t>
            </w:r>
          </w:p>
          <w:p w:rsidR="009C66A1" w:rsidRPr="00C35983" w:rsidRDefault="009C66A1" w:rsidP="00053001">
            <w:pPr>
              <w:tabs>
                <w:tab w:val="left" w:pos="384"/>
              </w:tabs>
              <w:rPr>
                <w:sz w:val="22"/>
                <w:szCs w:val="22"/>
              </w:rPr>
            </w:pPr>
          </w:p>
          <w:p w:rsidR="009C66A1" w:rsidRPr="00C35983" w:rsidRDefault="009C66A1" w:rsidP="00053001">
            <w:pPr>
              <w:tabs>
                <w:tab w:val="left" w:pos="384"/>
              </w:tabs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5. Ликвидация накопленного вреда окружающей среде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D14C10" w:rsidRPr="00C35983" w:rsidRDefault="000D44CB" w:rsidP="00153129">
            <w:pPr>
              <w:rPr>
                <w:sz w:val="22"/>
                <w:szCs w:val="22"/>
              </w:rPr>
            </w:pPr>
            <w:r w:rsidRPr="000D44CB">
              <w:rPr>
                <w:sz w:val="22"/>
                <w:szCs w:val="22"/>
              </w:rPr>
              <w:t xml:space="preserve">Заместитель Главы Городского округа Подольск  </w:t>
            </w:r>
            <w:r>
              <w:rPr>
                <w:sz w:val="22"/>
                <w:szCs w:val="22"/>
              </w:rPr>
              <w:t xml:space="preserve">                         </w:t>
            </w:r>
            <w:r w:rsidR="0015312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.С. </w:t>
            </w:r>
            <w:r w:rsidR="00153129">
              <w:rPr>
                <w:sz w:val="22"/>
                <w:szCs w:val="22"/>
              </w:rPr>
              <w:t>Мамлай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D14C10" w:rsidRPr="00C35983" w:rsidRDefault="00DD5E4D" w:rsidP="00A84798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 xml:space="preserve">Комитет по благоустройству и  дорожному хозяйству    Администрации Городского округа Подольск </w:t>
            </w:r>
          </w:p>
        </w:tc>
        <w:tc>
          <w:tcPr>
            <w:tcW w:w="1046" w:type="pct"/>
            <w:tcBorders>
              <w:bottom w:val="single" w:sz="4" w:space="0" w:color="auto"/>
            </w:tcBorders>
          </w:tcPr>
          <w:p w:rsidR="00DA394A" w:rsidRPr="00C35983" w:rsidRDefault="00DA394A" w:rsidP="00EE06C9">
            <w:pPr>
              <w:rPr>
                <w:sz w:val="22"/>
                <w:szCs w:val="22"/>
              </w:rPr>
            </w:pPr>
          </w:p>
          <w:p w:rsidR="00DA394A" w:rsidRPr="00C35983" w:rsidRDefault="00DA394A" w:rsidP="00EE06C9">
            <w:pPr>
              <w:rPr>
                <w:sz w:val="22"/>
                <w:szCs w:val="22"/>
              </w:rPr>
            </w:pPr>
          </w:p>
          <w:p w:rsidR="00053001" w:rsidRPr="00C35983" w:rsidRDefault="00053001" w:rsidP="00EE06C9">
            <w:pPr>
              <w:rPr>
                <w:sz w:val="22"/>
                <w:szCs w:val="22"/>
              </w:rPr>
            </w:pPr>
          </w:p>
          <w:p w:rsidR="00F80C71" w:rsidRDefault="00F80C71" w:rsidP="00EE06C9">
            <w:pPr>
              <w:rPr>
                <w:sz w:val="22"/>
                <w:szCs w:val="22"/>
              </w:rPr>
            </w:pPr>
          </w:p>
          <w:p w:rsidR="00D14C10" w:rsidRPr="00C35983" w:rsidRDefault="00DD5E4D" w:rsidP="00EE06C9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 xml:space="preserve">Комитет по благоустройству и  дорожному хозяйству    Администрации Городского округа Подольск </w:t>
            </w:r>
          </w:p>
        </w:tc>
        <w:tc>
          <w:tcPr>
            <w:tcW w:w="1059" w:type="pct"/>
            <w:tcBorders>
              <w:bottom w:val="single" w:sz="4" w:space="0" w:color="auto"/>
            </w:tcBorders>
          </w:tcPr>
          <w:p w:rsidR="00DA394A" w:rsidRPr="00C35983" w:rsidRDefault="00DA394A" w:rsidP="00EE06C9">
            <w:pPr>
              <w:rPr>
                <w:sz w:val="22"/>
                <w:szCs w:val="22"/>
              </w:rPr>
            </w:pPr>
          </w:p>
          <w:p w:rsidR="00DA394A" w:rsidRPr="00C35983" w:rsidRDefault="00DA394A" w:rsidP="00EE06C9">
            <w:pPr>
              <w:rPr>
                <w:sz w:val="22"/>
                <w:szCs w:val="22"/>
              </w:rPr>
            </w:pPr>
          </w:p>
          <w:p w:rsidR="00053001" w:rsidRPr="00C35983" w:rsidRDefault="00053001" w:rsidP="00EE06C9">
            <w:pPr>
              <w:rPr>
                <w:sz w:val="22"/>
                <w:szCs w:val="22"/>
              </w:rPr>
            </w:pPr>
          </w:p>
          <w:p w:rsidR="00F80C71" w:rsidRDefault="00F80C71" w:rsidP="00EE06C9">
            <w:pPr>
              <w:rPr>
                <w:sz w:val="22"/>
                <w:szCs w:val="22"/>
              </w:rPr>
            </w:pPr>
          </w:p>
          <w:p w:rsidR="00D14C10" w:rsidRPr="00C35983" w:rsidRDefault="00DD5E4D" w:rsidP="00EE06C9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 xml:space="preserve">Комитет по благоустройству и  дорожному хозяйству    Администрации Городского округа Подольск </w:t>
            </w:r>
          </w:p>
        </w:tc>
      </w:tr>
      <w:tr w:rsidR="00E47AF9" w:rsidRPr="00C35983" w:rsidTr="00503A1B">
        <w:trPr>
          <w:trHeight w:val="1562"/>
        </w:trPr>
        <w:tc>
          <w:tcPr>
            <w:tcW w:w="19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7AF9" w:rsidRPr="00C35983" w:rsidRDefault="00E47AF9" w:rsidP="00776B60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C359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AF9" w:rsidRDefault="00E47AF9" w:rsidP="001F559B">
            <w:pPr>
              <w:jc w:val="both"/>
              <w:rPr>
                <w:b/>
                <w:bCs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Развитие инженерной инфраструктуры, энергоэффективности и отрасли обращения с отходами</w:t>
            </w:r>
            <w:r w:rsidRPr="00C35983">
              <w:rPr>
                <w:b/>
                <w:bCs/>
                <w:sz w:val="22"/>
                <w:szCs w:val="22"/>
              </w:rPr>
              <w:t xml:space="preserve"> </w:t>
            </w:r>
          </w:p>
          <w:p w:rsidR="00E47AF9" w:rsidRPr="00C35983" w:rsidRDefault="00E47AF9" w:rsidP="001F559B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E47AF9" w:rsidRDefault="00E47AF9" w:rsidP="001F559B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1.Чистая вода</w:t>
            </w:r>
          </w:p>
          <w:p w:rsidR="00503A1B" w:rsidRPr="00C35983" w:rsidRDefault="00503A1B" w:rsidP="001F559B">
            <w:pPr>
              <w:jc w:val="both"/>
              <w:rPr>
                <w:sz w:val="22"/>
                <w:szCs w:val="22"/>
              </w:rPr>
            </w:pPr>
          </w:p>
          <w:p w:rsidR="00503A1B" w:rsidRDefault="00503A1B" w:rsidP="00503A1B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2. Системы водоотведения</w:t>
            </w:r>
          </w:p>
          <w:p w:rsidR="00503A1B" w:rsidRDefault="00503A1B" w:rsidP="00503A1B">
            <w:pPr>
              <w:jc w:val="both"/>
              <w:rPr>
                <w:sz w:val="22"/>
                <w:szCs w:val="22"/>
              </w:rPr>
            </w:pPr>
          </w:p>
          <w:p w:rsidR="00503A1B" w:rsidRDefault="00503A1B" w:rsidP="00503A1B">
            <w:pPr>
              <w:jc w:val="both"/>
              <w:rPr>
                <w:rFonts w:eastAsia="SimSun"/>
                <w:bCs/>
                <w:iCs/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3.</w:t>
            </w:r>
            <w:r w:rsidRPr="00C35983">
              <w:rPr>
                <w:rFonts w:eastAsia="SimSun"/>
                <w:bCs/>
                <w:iCs/>
                <w:sz w:val="22"/>
                <w:szCs w:val="22"/>
              </w:rPr>
              <w:t>Объекты теплоснабжения, инженерные коммуникации</w:t>
            </w:r>
          </w:p>
          <w:p w:rsidR="00503A1B" w:rsidRDefault="00503A1B" w:rsidP="00503A1B">
            <w:pPr>
              <w:jc w:val="both"/>
              <w:rPr>
                <w:rFonts w:eastAsia="SimSun"/>
                <w:bCs/>
                <w:iCs/>
                <w:sz w:val="22"/>
                <w:szCs w:val="22"/>
              </w:rPr>
            </w:pPr>
          </w:p>
          <w:p w:rsidR="00503A1B" w:rsidRDefault="00503A1B" w:rsidP="00503A1B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5.Энергосбережение и повышение энергетической эффективности</w:t>
            </w:r>
          </w:p>
          <w:p w:rsidR="00E47AF9" w:rsidRPr="00C35983" w:rsidRDefault="00E47AF9" w:rsidP="001F55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AF9" w:rsidRPr="001F559B" w:rsidRDefault="00E47AF9" w:rsidP="001F559B">
            <w:pPr>
              <w:rPr>
                <w:sz w:val="22"/>
                <w:szCs w:val="22"/>
              </w:rPr>
            </w:pPr>
            <w:r w:rsidRPr="001F559B">
              <w:rPr>
                <w:sz w:val="22"/>
                <w:szCs w:val="22"/>
              </w:rPr>
              <w:t>Заместитель Главы Городского округа Подольск</w:t>
            </w:r>
          </w:p>
          <w:p w:rsidR="00E47AF9" w:rsidRPr="001F559B" w:rsidRDefault="00E47AF9" w:rsidP="001F55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М.А. Саруханов</w:t>
            </w:r>
            <w:r w:rsidRPr="001F55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AF9" w:rsidRPr="001F559B" w:rsidRDefault="00E47AF9" w:rsidP="001F559B">
            <w:pPr>
              <w:rPr>
                <w:sz w:val="22"/>
                <w:szCs w:val="22"/>
              </w:rPr>
            </w:pPr>
            <w:r w:rsidRPr="001F559B">
              <w:rPr>
                <w:sz w:val="22"/>
                <w:szCs w:val="22"/>
              </w:rPr>
              <w:t xml:space="preserve">Комитет </w:t>
            </w:r>
            <w:r>
              <w:rPr>
                <w:sz w:val="22"/>
                <w:szCs w:val="22"/>
              </w:rPr>
              <w:t>комплексного развития инженерной инфраструктуры</w:t>
            </w:r>
            <w:r w:rsidRPr="001F559B">
              <w:rPr>
                <w:sz w:val="22"/>
                <w:szCs w:val="22"/>
              </w:rPr>
              <w:t xml:space="preserve"> Администрации Городского округа Подольск</w:t>
            </w:r>
          </w:p>
          <w:p w:rsidR="00E47AF9" w:rsidRPr="001F559B" w:rsidRDefault="00E47AF9" w:rsidP="001F559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AF9" w:rsidRPr="001F559B" w:rsidRDefault="00E47AF9" w:rsidP="001F559B">
            <w:pPr>
              <w:spacing w:before="120"/>
              <w:rPr>
                <w:sz w:val="22"/>
                <w:szCs w:val="22"/>
              </w:rPr>
            </w:pPr>
          </w:p>
          <w:p w:rsidR="00E47AF9" w:rsidRPr="001F559B" w:rsidRDefault="00E47AF9" w:rsidP="001F559B">
            <w:pPr>
              <w:spacing w:before="120"/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E47AF9" w:rsidRPr="001F559B" w:rsidRDefault="00503A1B" w:rsidP="002C5B11">
            <w:pPr>
              <w:rPr>
                <w:sz w:val="22"/>
                <w:szCs w:val="22"/>
              </w:rPr>
            </w:pPr>
            <w:r w:rsidRPr="001F559B">
              <w:rPr>
                <w:sz w:val="22"/>
                <w:szCs w:val="22"/>
              </w:rPr>
              <w:t xml:space="preserve">Комитет </w:t>
            </w:r>
            <w:r>
              <w:rPr>
                <w:sz w:val="22"/>
                <w:szCs w:val="22"/>
              </w:rPr>
              <w:t>комплексного развития инженерной инфраструктуры</w:t>
            </w:r>
            <w:r w:rsidRPr="001F559B">
              <w:rPr>
                <w:sz w:val="22"/>
                <w:szCs w:val="22"/>
              </w:rPr>
              <w:t xml:space="preserve"> Администрации Городского округа Подольск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AF9" w:rsidRPr="001F559B" w:rsidRDefault="00E47AF9" w:rsidP="002C5B11">
            <w:pPr>
              <w:spacing w:before="120"/>
              <w:rPr>
                <w:sz w:val="22"/>
                <w:szCs w:val="22"/>
              </w:rPr>
            </w:pPr>
          </w:p>
          <w:p w:rsidR="00E47AF9" w:rsidRPr="001F559B" w:rsidRDefault="00E47AF9" w:rsidP="002C5B11">
            <w:pPr>
              <w:spacing w:before="120"/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503A1B" w:rsidRDefault="00503A1B" w:rsidP="002C5B11">
            <w:pPr>
              <w:rPr>
                <w:sz w:val="22"/>
                <w:szCs w:val="22"/>
              </w:rPr>
            </w:pPr>
          </w:p>
          <w:p w:rsidR="00E47AF9" w:rsidRPr="001F559B" w:rsidRDefault="00503A1B" w:rsidP="002C5B11">
            <w:pPr>
              <w:rPr>
                <w:sz w:val="22"/>
                <w:szCs w:val="22"/>
              </w:rPr>
            </w:pPr>
            <w:r w:rsidRPr="001F559B">
              <w:rPr>
                <w:sz w:val="22"/>
                <w:szCs w:val="22"/>
              </w:rPr>
              <w:t xml:space="preserve">Комитет </w:t>
            </w:r>
            <w:r>
              <w:rPr>
                <w:sz w:val="22"/>
                <w:szCs w:val="22"/>
              </w:rPr>
              <w:t>комплексного развития инженерной инфраструктуры</w:t>
            </w:r>
            <w:r w:rsidRPr="001F559B">
              <w:rPr>
                <w:sz w:val="22"/>
                <w:szCs w:val="22"/>
              </w:rPr>
              <w:t xml:space="preserve"> Администрации Городского округа Подольск</w:t>
            </w:r>
          </w:p>
        </w:tc>
      </w:tr>
      <w:tr w:rsidR="002C5B11" w:rsidRPr="00C35983" w:rsidTr="00503A1B">
        <w:trPr>
          <w:trHeight w:val="80"/>
        </w:trPr>
        <w:tc>
          <w:tcPr>
            <w:tcW w:w="193" w:type="pct"/>
            <w:vMerge/>
            <w:tcBorders>
              <w:right w:val="single" w:sz="4" w:space="0" w:color="auto"/>
            </w:tcBorders>
          </w:tcPr>
          <w:p w:rsidR="002C5B11" w:rsidRPr="00C35983" w:rsidRDefault="002C5B11" w:rsidP="00776B6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3FAA" w:rsidRDefault="00AB3FAA" w:rsidP="00AB3FAA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AB3FAA" w:rsidRPr="00C35983" w:rsidRDefault="00AB3FAA" w:rsidP="00AB3FAA">
            <w:pPr>
              <w:snapToGrid w:val="0"/>
              <w:jc w:val="both"/>
              <w:rPr>
                <w:sz w:val="22"/>
                <w:szCs w:val="22"/>
              </w:rPr>
            </w:pPr>
            <w:r w:rsidRPr="00C35983">
              <w:rPr>
                <w:rFonts w:eastAsiaTheme="minorEastAsia"/>
                <w:sz w:val="22"/>
                <w:szCs w:val="22"/>
              </w:rPr>
              <w:t>7.Обеспечивающая подпрограмма</w:t>
            </w:r>
            <w:r w:rsidRPr="00C35983">
              <w:rPr>
                <w:sz w:val="22"/>
                <w:szCs w:val="22"/>
              </w:rPr>
              <w:t xml:space="preserve"> </w:t>
            </w:r>
          </w:p>
          <w:p w:rsidR="00AB3FAA" w:rsidRPr="00C35983" w:rsidRDefault="00AB3FAA" w:rsidP="00AB3FAA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C5B11" w:rsidRDefault="00AB3FAA" w:rsidP="00AB3FAA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8. Реализация полномочий в сфере жилищно-коммунального хозяйства</w:t>
            </w:r>
          </w:p>
          <w:p w:rsidR="005E2785" w:rsidRPr="00C35983" w:rsidRDefault="005E2785" w:rsidP="00AB3FA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2C5B11" w:rsidRPr="001F559B" w:rsidRDefault="002C5B11" w:rsidP="001F559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</w:tcPr>
          <w:p w:rsidR="002C5B11" w:rsidRPr="001F559B" w:rsidRDefault="002C5B11" w:rsidP="001F559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pct"/>
            <w:tcBorders>
              <w:top w:val="single" w:sz="4" w:space="0" w:color="auto"/>
            </w:tcBorders>
          </w:tcPr>
          <w:p w:rsidR="006F5801" w:rsidRDefault="006F5801" w:rsidP="001F559B">
            <w:pPr>
              <w:rPr>
                <w:sz w:val="22"/>
                <w:szCs w:val="22"/>
              </w:rPr>
            </w:pPr>
          </w:p>
          <w:p w:rsidR="002C5B11" w:rsidRPr="001F559B" w:rsidRDefault="002C5B11" w:rsidP="001F559B">
            <w:pPr>
              <w:rPr>
                <w:sz w:val="22"/>
                <w:szCs w:val="22"/>
                <w:highlight w:val="yellow"/>
              </w:rPr>
            </w:pPr>
            <w:r w:rsidRPr="00C35983">
              <w:rPr>
                <w:sz w:val="22"/>
                <w:szCs w:val="22"/>
              </w:rPr>
              <w:t>Комитет по жилищно-коммунальному хозяйству Администрации Городского округа Подольск</w:t>
            </w:r>
          </w:p>
        </w:tc>
        <w:tc>
          <w:tcPr>
            <w:tcW w:w="1059" w:type="pct"/>
            <w:tcBorders>
              <w:top w:val="single" w:sz="4" w:space="0" w:color="auto"/>
            </w:tcBorders>
          </w:tcPr>
          <w:p w:rsidR="00AB3FAA" w:rsidRDefault="00AB3FAA" w:rsidP="001F559B">
            <w:pPr>
              <w:rPr>
                <w:sz w:val="22"/>
                <w:szCs w:val="22"/>
              </w:rPr>
            </w:pPr>
          </w:p>
          <w:p w:rsidR="002C5B11" w:rsidRPr="001F559B" w:rsidRDefault="002C5B11" w:rsidP="001F559B">
            <w:pPr>
              <w:rPr>
                <w:sz w:val="22"/>
                <w:szCs w:val="22"/>
                <w:highlight w:val="yellow"/>
              </w:rPr>
            </w:pPr>
            <w:r w:rsidRPr="00C35983">
              <w:rPr>
                <w:sz w:val="22"/>
                <w:szCs w:val="22"/>
              </w:rPr>
              <w:t>Комитет по жилищно-коммунальному хозяйству Администрации Городского округа Подольск</w:t>
            </w:r>
          </w:p>
        </w:tc>
      </w:tr>
      <w:tr w:rsidR="002C5B11" w:rsidRPr="00C35983" w:rsidTr="00503A1B">
        <w:trPr>
          <w:trHeight w:val="1665"/>
        </w:trPr>
        <w:tc>
          <w:tcPr>
            <w:tcW w:w="193" w:type="pct"/>
            <w:vMerge w:val="restart"/>
          </w:tcPr>
          <w:p w:rsidR="002C5B11" w:rsidRPr="00C35983" w:rsidRDefault="002C5B1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1172" w:type="pct"/>
          </w:tcPr>
          <w:p w:rsidR="002C5B11" w:rsidRPr="00C35983" w:rsidRDefault="002C5B11" w:rsidP="00B46877">
            <w:pPr>
              <w:jc w:val="both"/>
              <w:rPr>
                <w:sz w:val="22"/>
                <w:szCs w:val="22"/>
              </w:rPr>
            </w:pPr>
            <w:r w:rsidRPr="00C35983">
              <w:rPr>
                <w:b/>
                <w:bCs/>
                <w:sz w:val="22"/>
                <w:szCs w:val="22"/>
              </w:rPr>
              <w:t>Развитие и функционирование дорожно-транспортного комплекса</w:t>
            </w:r>
          </w:p>
          <w:p w:rsidR="002C5B11" w:rsidRPr="00C35983" w:rsidRDefault="002C5B11" w:rsidP="00B46877">
            <w:pPr>
              <w:jc w:val="both"/>
              <w:rPr>
                <w:sz w:val="22"/>
                <w:szCs w:val="22"/>
              </w:rPr>
            </w:pPr>
          </w:p>
          <w:p w:rsidR="002C5B11" w:rsidRPr="00C35983" w:rsidRDefault="002C5B11" w:rsidP="00B46877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1.Пассажирский транспорт общего пользования</w:t>
            </w:r>
          </w:p>
          <w:p w:rsidR="002C5B11" w:rsidRPr="00C35983" w:rsidRDefault="002C5B11" w:rsidP="000A3C3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" w:type="pct"/>
            <w:vMerge w:val="restart"/>
          </w:tcPr>
          <w:p w:rsidR="002C5B11" w:rsidRPr="00C35983" w:rsidRDefault="002C5B11" w:rsidP="001D07FF">
            <w:pPr>
              <w:rPr>
                <w:sz w:val="22"/>
                <w:szCs w:val="22"/>
              </w:rPr>
            </w:pPr>
            <w:r w:rsidRPr="000D44CB">
              <w:rPr>
                <w:sz w:val="22"/>
                <w:szCs w:val="22"/>
              </w:rPr>
              <w:t xml:space="preserve">Заместитель Главы Городского округа Подольск                           </w:t>
            </w:r>
            <w:r w:rsidRPr="001F559B">
              <w:rPr>
                <w:sz w:val="22"/>
                <w:szCs w:val="22"/>
              </w:rPr>
              <w:t>А.С. Мамлай</w:t>
            </w:r>
          </w:p>
        </w:tc>
        <w:tc>
          <w:tcPr>
            <w:tcW w:w="837" w:type="pct"/>
            <w:vMerge w:val="restart"/>
          </w:tcPr>
          <w:p w:rsidR="002C5B11" w:rsidRPr="00C35983" w:rsidRDefault="002C5B11" w:rsidP="00BD5BE0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>Комитет по благоустройству и  дорожному хозяйству    Администрации Городского округа Подольск</w:t>
            </w:r>
          </w:p>
        </w:tc>
        <w:tc>
          <w:tcPr>
            <w:tcW w:w="1046" w:type="pct"/>
          </w:tcPr>
          <w:p w:rsidR="002C5B11" w:rsidRPr="00C35983" w:rsidRDefault="002C5B11" w:rsidP="00D754C1">
            <w:pPr>
              <w:rPr>
                <w:sz w:val="22"/>
                <w:szCs w:val="22"/>
              </w:rPr>
            </w:pPr>
          </w:p>
          <w:p w:rsidR="002C5B11" w:rsidRPr="00C35983" w:rsidRDefault="002C5B11" w:rsidP="00D754C1">
            <w:pPr>
              <w:rPr>
                <w:sz w:val="22"/>
                <w:szCs w:val="22"/>
              </w:rPr>
            </w:pPr>
          </w:p>
          <w:p w:rsidR="002C5B11" w:rsidRDefault="002C5B11" w:rsidP="00D754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инвестиционной деятельности, транспорту и связи </w:t>
            </w:r>
            <w:r w:rsidRPr="00DD5E4D">
              <w:rPr>
                <w:sz w:val="22"/>
                <w:szCs w:val="22"/>
              </w:rPr>
              <w:t>Администрации Городского округа Подольск</w:t>
            </w:r>
          </w:p>
          <w:p w:rsidR="002C5B11" w:rsidRPr="00C35983" w:rsidRDefault="002C5B11" w:rsidP="00D754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59" w:type="pct"/>
          </w:tcPr>
          <w:p w:rsidR="002C5B11" w:rsidRPr="00C35983" w:rsidRDefault="002C5B11" w:rsidP="00D754C1">
            <w:pPr>
              <w:rPr>
                <w:sz w:val="22"/>
                <w:szCs w:val="22"/>
              </w:rPr>
            </w:pPr>
          </w:p>
          <w:p w:rsidR="002C5B11" w:rsidRPr="00C35983" w:rsidRDefault="002C5B11" w:rsidP="00D754C1">
            <w:pPr>
              <w:rPr>
                <w:sz w:val="22"/>
                <w:szCs w:val="22"/>
              </w:rPr>
            </w:pPr>
          </w:p>
          <w:p w:rsidR="002C5B11" w:rsidRDefault="002C5B11" w:rsidP="005E5CD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по инвестиционной деятельности, транспорту и связи</w:t>
            </w:r>
            <w:r w:rsidRPr="00DD5E4D">
              <w:rPr>
                <w:sz w:val="22"/>
                <w:szCs w:val="22"/>
              </w:rPr>
              <w:t xml:space="preserve"> Администрации Городского округа Подольск</w:t>
            </w:r>
          </w:p>
          <w:p w:rsidR="002C5B11" w:rsidRPr="00C35983" w:rsidRDefault="002C5B11" w:rsidP="00D754C1">
            <w:pPr>
              <w:snapToGrid w:val="0"/>
              <w:rPr>
                <w:sz w:val="22"/>
                <w:szCs w:val="22"/>
              </w:rPr>
            </w:pPr>
          </w:p>
        </w:tc>
      </w:tr>
      <w:tr w:rsidR="002C5B11" w:rsidRPr="00C35983" w:rsidTr="00503A1B">
        <w:trPr>
          <w:trHeight w:val="1010"/>
        </w:trPr>
        <w:tc>
          <w:tcPr>
            <w:tcW w:w="193" w:type="pct"/>
            <w:vMerge/>
          </w:tcPr>
          <w:p w:rsidR="002C5B11" w:rsidRPr="00C35983" w:rsidRDefault="002C5B11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</w:tcPr>
          <w:p w:rsidR="002C5B11" w:rsidRPr="00C35983" w:rsidRDefault="002C5B11" w:rsidP="006C26A8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2.Дороги Подмосковья</w:t>
            </w:r>
          </w:p>
          <w:p w:rsidR="002C5B11" w:rsidRPr="00C35983" w:rsidRDefault="002C5B11" w:rsidP="006C26A8">
            <w:pPr>
              <w:jc w:val="both"/>
              <w:rPr>
                <w:sz w:val="22"/>
                <w:szCs w:val="22"/>
              </w:rPr>
            </w:pPr>
          </w:p>
          <w:p w:rsidR="002C5B11" w:rsidRPr="00C35983" w:rsidRDefault="002C5B11" w:rsidP="006C26A8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5.Обеспечивающая подпрограмма</w:t>
            </w:r>
          </w:p>
        </w:tc>
        <w:tc>
          <w:tcPr>
            <w:tcW w:w="694" w:type="pct"/>
            <w:vMerge/>
          </w:tcPr>
          <w:p w:rsidR="002C5B11" w:rsidRPr="000D44CB" w:rsidRDefault="002C5B11" w:rsidP="001D07FF">
            <w:pPr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</w:tcPr>
          <w:p w:rsidR="002C5B11" w:rsidRPr="001D07FF" w:rsidRDefault="002C5B11" w:rsidP="00BD5B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46" w:type="pct"/>
          </w:tcPr>
          <w:p w:rsidR="002C5B11" w:rsidRPr="00C35983" w:rsidRDefault="002C5B11" w:rsidP="006C26A8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 xml:space="preserve">Комитет по благоустройству и  дорожному хозяйству    Администрации Городского округа Подольск </w:t>
            </w:r>
          </w:p>
        </w:tc>
        <w:tc>
          <w:tcPr>
            <w:tcW w:w="1059" w:type="pct"/>
          </w:tcPr>
          <w:p w:rsidR="002C5B11" w:rsidRPr="00C35983" w:rsidRDefault="002C5B11" w:rsidP="00D32DCB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 xml:space="preserve">Комитет по благоустройству и  дорожному хозяйству    Администрации Городского округа Подольск </w:t>
            </w:r>
          </w:p>
        </w:tc>
      </w:tr>
      <w:tr w:rsidR="0063643C" w:rsidRPr="00C35983" w:rsidTr="00503A1B">
        <w:trPr>
          <w:trHeight w:val="80"/>
        </w:trPr>
        <w:tc>
          <w:tcPr>
            <w:tcW w:w="193" w:type="pct"/>
          </w:tcPr>
          <w:p w:rsidR="0063643C" w:rsidRPr="00C35983" w:rsidRDefault="0063643C" w:rsidP="00E8371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172" w:type="pct"/>
          </w:tcPr>
          <w:p w:rsidR="0063643C" w:rsidRPr="00C35983" w:rsidRDefault="0063643C" w:rsidP="00E8371A">
            <w:pPr>
              <w:jc w:val="both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Цифровое муниципальное образование</w:t>
            </w:r>
          </w:p>
          <w:p w:rsidR="0063643C" w:rsidRPr="00C35983" w:rsidRDefault="0063643C" w:rsidP="00E8371A">
            <w:pPr>
              <w:numPr>
                <w:ilvl w:val="0"/>
                <w:numId w:val="33"/>
              </w:numPr>
              <w:tabs>
                <w:tab w:val="left" w:pos="327"/>
              </w:tabs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35983">
              <w:rPr>
                <w:rFonts w:eastAsia="Calibri"/>
                <w:sz w:val="22"/>
                <w:szCs w:val="22"/>
                <w:lang w:eastAsia="en-US"/>
              </w:rPr>
      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</w:t>
            </w:r>
          </w:p>
          <w:p w:rsidR="0063643C" w:rsidRPr="00C35983" w:rsidRDefault="0063643C" w:rsidP="00E8371A">
            <w:pPr>
              <w:tabs>
                <w:tab w:val="left" w:pos="327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3643C" w:rsidRPr="00C35983" w:rsidRDefault="0063643C" w:rsidP="00E8371A">
            <w:pPr>
              <w:numPr>
                <w:ilvl w:val="0"/>
                <w:numId w:val="33"/>
              </w:numPr>
              <w:tabs>
                <w:tab w:val="left" w:pos="327"/>
              </w:tabs>
              <w:ind w:left="0" w:firstLine="43"/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  <w:p w:rsidR="0063643C" w:rsidRPr="005E2785" w:rsidRDefault="0063643C" w:rsidP="00960F57">
            <w:pPr>
              <w:numPr>
                <w:ilvl w:val="0"/>
                <w:numId w:val="33"/>
              </w:numPr>
              <w:tabs>
                <w:tab w:val="left" w:pos="327"/>
              </w:tabs>
              <w:ind w:left="0" w:firstLine="43"/>
              <w:jc w:val="both"/>
              <w:rPr>
                <w:bCs/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Обеспечивающая подпрограмма</w:t>
            </w:r>
          </w:p>
          <w:p w:rsidR="005E2785" w:rsidRPr="00C35983" w:rsidRDefault="005E2785" w:rsidP="005E2785">
            <w:pPr>
              <w:tabs>
                <w:tab w:val="left" w:pos="327"/>
              </w:tabs>
              <w:ind w:left="43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94" w:type="pct"/>
          </w:tcPr>
          <w:p w:rsidR="0063643C" w:rsidRPr="00C35983" w:rsidRDefault="0063643C" w:rsidP="00E8371A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Заместитель Главы Городского округа Подольск  </w:t>
            </w: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О.И. Шашкова</w:t>
            </w:r>
          </w:p>
        </w:tc>
        <w:tc>
          <w:tcPr>
            <w:tcW w:w="837" w:type="pct"/>
          </w:tcPr>
          <w:p w:rsidR="0063643C" w:rsidRPr="00C35983" w:rsidRDefault="0063643C" w:rsidP="006364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r w:rsidRPr="001D07FF">
              <w:rPr>
                <w:sz w:val="22"/>
                <w:szCs w:val="22"/>
              </w:rPr>
              <w:t>Городского округа Подольск</w:t>
            </w:r>
            <w:r>
              <w:rPr>
                <w:sz w:val="22"/>
                <w:szCs w:val="22"/>
              </w:rPr>
              <w:t xml:space="preserve"> «Многофункциональный центр предоставления государственных и муниципальных услуг»</w:t>
            </w:r>
            <w:r w:rsidRPr="00C359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46" w:type="pct"/>
          </w:tcPr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r w:rsidRPr="001D07FF">
              <w:rPr>
                <w:sz w:val="22"/>
                <w:szCs w:val="22"/>
              </w:rPr>
              <w:t>Городского округа Подольск</w:t>
            </w:r>
            <w:r>
              <w:rPr>
                <w:sz w:val="22"/>
                <w:szCs w:val="22"/>
              </w:rPr>
              <w:t xml:space="preserve"> «Многофункциональный центр предоставления государственных и муниципальных услуг»</w:t>
            </w:r>
            <w:r w:rsidRPr="00C35983">
              <w:rPr>
                <w:sz w:val="22"/>
                <w:szCs w:val="22"/>
              </w:rPr>
              <w:t xml:space="preserve"> </w:t>
            </w:r>
          </w:p>
          <w:p w:rsidR="0063643C" w:rsidRPr="00C35983" w:rsidRDefault="0063643C" w:rsidP="00E8371A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Управление делами Администрации Городского округа Подольск</w:t>
            </w:r>
          </w:p>
          <w:p w:rsidR="0063643C" w:rsidRPr="00C35983" w:rsidRDefault="0063643C" w:rsidP="00E8371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59" w:type="pct"/>
          </w:tcPr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r w:rsidRPr="001D07FF">
              <w:rPr>
                <w:sz w:val="22"/>
                <w:szCs w:val="22"/>
              </w:rPr>
              <w:t>Городского округа Подольск</w:t>
            </w:r>
            <w:r>
              <w:rPr>
                <w:sz w:val="22"/>
                <w:szCs w:val="22"/>
              </w:rPr>
              <w:t xml:space="preserve"> «Многофункциональный центр предоставления государственных и муниципальных услуг»</w:t>
            </w:r>
            <w:r w:rsidRPr="00C35983">
              <w:rPr>
                <w:sz w:val="22"/>
                <w:szCs w:val="22"/>
              </w:rPr>
              <w:t xml:space="preserve"> </w:t>
            </w: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Управление делами Администрации Городского округа Подольск</w:t>
            </w:r>
          </w:p>
          <w:p w:rsidR="0063643C" w:rsidRPr="00C35983" w:rsidRDefault="0063643C" w:rsidP="00E8371A">
            <w:pPr>
              <w:rPr>
                <w:sz w:val="22"/>
                <w:szCs w:val="22"/>
              </w:rPr>
            </w:pPr>
          </w:p>
        </w:tc>
      </w:tr>
      <w:tr w:rsidR="0063643C" w:rsidRPr="00C35983" w:rsidTr="00503A1B">
        <w:trPr>
          <w:trHeight w:val="80"/>
        </w:trPr>
        <w:tc>
          <w:tcPr>
            <w:tcW w:w="193" w:type="pct"/>
            <w:vMerge w:val="restart"/>
          </w:tcPr>
          <w:p w:rsidR="0063643C" w:rsidRPr="00C35983" w:rsidRDefault="0063643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1172" w:type="pct"/>
          </w:tcPr>
          <w:p w:rsidR="0063643C" w:rsidRPr="00C35983" w:rsidRDefault="0063643C" w:rsidP="00BD5BE0">
            <w:pPr>
              <w:snapToGrid w:val="0"/>
              <w:jc w:val="both"/>
              <w:rPr>
                <w:sz w:val="22"/>
                <w:szCs w:val="22"/>
              </w:rPr>
            </w:pPr>
            <w:r w:rsidRPr="00C35983">
              <w:rPr>
                <w:b/>
                <w:bCs/>
                <w:sz w:val="22"/>
                <w:szCs w:val="22"/>
              </w:rPr>
              <w:t>Формирование современной комфортной городской среды</w:t>
            </w:r>
          </w:p>
          <w:p w:rsidR="0063643C" w:rsidRPr="00C35983" w:rsidRDefault="0063643C" w:rsidP="00BD5BE0">
            <w:pPr>
              <w:tabs>
                <w:tab w:val="left" w:pos="325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63643C" w:rsidRPr="00C35983" w:rsidRDefault="0063643C" w:rsidP="00BD5BE0">
            <w:pPr>
              <w:tabs>
                <w:tab w:val="left" w:pos="325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63643C" w:rsidRPr="00C35983" w:rsidRDefault="0063643C" w:rsidP="00BD5BE0">
            <w:pPr>
              <w:tabs>
                <w:tab w:val="left" w:pos="325"/>
              </w:tabs>
              <w:snapToGrid w:val="0"/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1.Комфортная городская среда</w:t>
            </w:r>
          </w:p>
          <w:p w:rsidR="0063643C" w:rsidRPr="00C35983" w:rsidRDefault="0063643C" w:rsidP="00080B41">
            <w:pPr>
              <w:tabs>
                <w:tab w:val="left" w:pos="325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" w:type="pct"/>
            <w:vMerge w:val="restart"/>
          </w:tcPr>
          <w:p w:rsidR="0063643C" w:rsidRPr="00C35983" w:rsidRDefault="0063643C" w:rsidP="00E71E7D">
            <w:pPr>
              <w:rPr>
                <w:sz w:val="22"/>
                <w:szCs w:val="22"/>
              </w:rPr>
            </w:pPr>
            <w:r w:rsidRPr="000D44CB">
              <w:rPr>
                <w:sz w:val="22"/>
                <w:szCs w:val="22"/>
              </w:rPr>
              <w:t xml:space="preserve">Заместитель Главы Городского округа Подольск                           </w:t>
            </w:r>
            <w:r w:rsidRPr="001F559B">
              <w:rPr>
                <w:sz w:val="22"/>
                <w:szCs w:val="22"/>
              </w:rPr>
              <w:t>А.С. Мамлай</w:t>
            </w:r>
          </w:p>
        </w:tc>
        <w:tc>
          <w:tcPr>
            <w:tcW w:w="837" w:type="pct"/>
            <w:vMerge w:val="restart"/>
          </w:tcPr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>Комитет по благоустройству и  дорожному хозяйству    Администрации Городского округа Подольск</w:t>
            </w:r>
          </w:p>
        </w:tc>
        <w:tc>
          <w:tcPr>
            <w:tcW w:w="1046" w:type="pct"/>
          </w:tcPr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>Комитет по благоустройству и  дорожному хозяйству    Администрации Городского округа Подольск</w:t>
            </w:r>
          </w:p>
        </w:tc>
        <w:tc>
          <w:tcPr>
            <w:tcW w:w="1059" w:type="pct"/>
          </w:tcPr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7F03CE">
            <w:pPr>
              <w:snapToGrid w:val="0"/>
              <w:rPr>
                <w:sz w:val="22"/>
                <w:szCs w:val="22"/>
              </w:rPr>
            </w:pPr>
            <w:r w:rsidRPr="001D07FF">
              <w:rPr>
                <w:sz w:val="22"/>
                <w:szCs w:val="22"/>
              </w:rPr>
              <w:t>Комитет по благоустройству и  дорожному хозяйству    Администрации Городского округа Подольск</w:t>
            </w:r>
          </w:p>
        </w:tc>
      </w:tr>
      <w:tr w:rsidR="0063643C" w:rsidRPr="00C35983" w:rsidTr="00503A1B">
        <w:trPr>
          <w:trHeight w:val="80"/>
        </w:trPr>
        <w:tc>
          <w:tcPr>
            <w:tcW w:w="193" w:type="pct"/>
            <w:vMerge/>
          </w:tcPr>
          <w:p w:rsidR="0063643C" w:rsidRPr="00C35983" w:rsidRDefault="0063643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</w:tcPr>
          <w:p w:rsidR="0063643C" w:rsidRPr="00C35983" w:rsidRDefault="0063643C" w:rsidP="00BD5BE0">
            <w:pPr>
              <w:jc w:val="both"/>
              <w:rPr>
                <w:sz w:val="22"/>
                <w:szCs w:val="22"/>
              </w:rPr>
            </w:pPr>
          </w:p>
          <w:p w:rsidR="0063643C" w:rsidRPr="00C35983" w:rsidRDefault="0063643C" w:rsidP="00D32D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C35983">
              <w:rPr>
                <w:sz w:val="22"/>
                <w:szCs w:val="22"/>
              </w:rPr>
              <w:t>Создание условий для обеспечения комфортного проживания жителей, в том числе в многоквартирных домах на территории Московской области</w:t>
            </w:r>
          </w:p>
        </w:tc>
        <w:tc>
          <w:tcPr>
            <w:tcW w:w="694" w:type="pct"/>
            <w:vMerge/>
          </w:tcPr>
          <w:p w:rsidR="0063643C" w:rsidRPr="00C35983" w:rsidRDefault="0063643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</w:tcPr>
          <w:p w:rsidR="0063643C" w:rsidRPr="00C35983" w:rsidRDefault="0063643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pct"/>
          </w:tcPr>
          <w:p w:rsidR="0063643C" w:rsidRPr="00C35983" w:rsidRDefault="0063643C" w:rsidP="00061787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061787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Комитет по жилищно-коммунальному хозяйству Администрации Городского округа Подольск</w:t>
            </w:r>
          </w:p>
        </w:tc>
        <w:tc>
          <w:tcPr>
            <w:tcW w:w="1059" w:type="pct"/>
          </w:tcPr>
          <w:p w:rsidR="0063643C" w:rsidRPr="00C35983" w:rsidRDefault="0063643C" w:rsidP="00061787">
            <w:pPr>
              <w:snapToGrid w:val="0"/>
              <w:rPr>
                <w:sz w:val="22"/>
                <w:szCs w:val="22"/>
              </w:rPr>
            </w:pPr>
          </w:p>
          <w:p w:rsidR="0063643C" w:rsidRPr="00C35983" w:rsidRDefault="0063643C" w:rsidP="00061787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Комитет по жилищно-коммунальному хозяйству Администрации Городского округа Подольск</w:t>
            </w:r>
          </w:p>
        </w:tc>
      </w:tr>
    </w:tbl>
    <w:p w:rsidR="00F10946" w:rsidRPr="00EC3EB0" w:rsidRDefault="00F10946" w:rsidP="00F1094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D1B72" w:rsidRPr="00EC3EB0" w:rsidRDefault="003D1B72">
      <w:pPr>
        <w:spacing w:line="360" w:lineRule="auto"/>
        <w:rPr>
          <w:sz w:val="22"/>
          <w:szCs w:val="22"/>
        </w:rPr>
      </w:pPr>
    </w:p>
    <w:sectPr w:rsidR="003D1B72" w:rsidRPr="00EC3EB0" w:rsidSect="000E1260">
      <w:pgSz w:w="16838" w:h="11906" w:orient="landscape"/>
      <w:pgMar w:top="1276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CB1" w:rsidRDefault="00736CB1" w:rsidP="00600A03">
      <w:r>
        <w:separator/>
      </w:r>
    </w:p>
  </w:endnote>
  <w:endnote w:type="continuationSeparator" w:id="0">
    <w:p w:rsidR="00736CB1" w:rsidRDefault="00736CB1" w:rsidP="0060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CB1" w:rsidRDefault="00736CB1" w:rsidP="00600A03">
      <w:r>
        <w:separator/>
      </w:r>
    </w:p>
  </w:footnote>
  <w:footnote w:type="continuationSeparator" w:id="0">
    <w:p w:rsidR="00736CB1" w:rsidRDefault="00736CB1" w:rsidP="00600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546AFD0E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E452616"/>
    <w:multiLevelType w:val="multilevel"/>
    <w:tmpl w:val="7F48865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F020116"/>
    <w:multiLevelType w:val="hybridMultilevel"/>
    <w:tmpl w:val="DCA65C2C"/>
    <w:lvl w:ilvl="0" w:tplc="A72E13E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4A251F1"/>
    <w:multiLevelType w:val="hybridMultilevel"/>
    <w:tmpl w:val="B9DCDBA2"/>
    <w:lvl w:ilvl="0" w:tplc="C14CFA24">
      <w:start w:val="1"/>
      <w:numFmt w:val="decimal"/>
      <w:lvlText w:val="%1."/>
      <w:lvlJc w:val="left"/>
      <w:pPr>
        <w:ind w:left="930" w:hanging="5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B6D0B"/>
    <w:multiLevelType w:val="hybridMultilevel"/>
    <w:tmpl w:val="C00E7436"/>
    <w:lvl w:ilvl="0" w:tplc="FA60FB1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1B1C3241"/>
    <w:multiLevelType w:val="hybridMultilevel"/>
    <w:tmpl w:val="1A52FA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D5CF1"/>
    <w:multiLevelType w:val="hybridMultilevel"/>
    <w:tmpl w:val="6B6EB7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056C42"/>
    <w:multiLevelType w:val="hybridMultilevel"/>
    <w:tmpl w:val="D74C22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CA2DEA"/>
    <w:multiLevelType w:val="hybridMultilevel"/>
    <w:tmpl w:val="4DAE6130"/>
    <w:lvl w:ilvl="0" w:tplc="CD4EBB6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32D4E"/>
    <w:multiLevelType w:val="hybridMultilevel"/>
    <w:tmpl w:val="2DF0D55E"/>
    <w:lvl w:ilvl="0" w:tplc="AD226E26">
      <w:start w:val="15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8">
    <w:nsid w:val="2DA306B6"/>
    <w:multiLevelType w:val="multilevel"/>
    <w:tmpl w:val="4D36A04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E1633F6"/>
    <w:multiLevelType w:val="hybridMultilevel"/>
    <w:tmpl w:val="27A2D524"/>
    <w:lvl w:ilvl="0" w:tplc="300C96BC">
      <w:start w:val="1"/>
      <w:numFmt w:val="decimal"/>
      <w:lvlText w:val="%1."/>
      <w:lvlJc w:val="left"/>
      <w:pPr>
        <w:ind w:left="930" w:hanging="5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E3368"/>
    <w:multiLevelType w:val="hybridMultilevel"/>
    <w:tmpl w:val="D9D43B60"/>
    <w:lvl w:ilvl="0" w:tplc="B50E4E6C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2912896"/>
    <w:multiLevelType w:val="multilevel"/>
    <w:tmpl w:val="C2A84B3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4BA0115"/>
    <w:multiLevelType w:val="hybridMultilevel"/>
    <w:tmpl w:val="C83AD6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C34C3"/>
    <w:multiLevelType w:val="hybridMultilevel"/>
    <w:tmpl w:val="6A909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A1070"/>
    <w:multiLevelType w:val="hybridMultilevel"/>
    <w:tmpl w:val="64348844"/>
    <w:lvl w:ilvl="0" w:tplc="F854550E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40C86D16"/>
    <w:multiLevelType w:val="hybridMultilevel"/>
    <w:tmpl w:val="0A64EE48"/>
    <w:lvl w:ilvl="0" w:tplc="AB36CEA4">
      <w:start w:val="6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6">
    <w:nsid w:val="44D679AA"/>
    <w:multiLevelType w:val="hybridMultilevel"/>
    <w:tmpl w:val="CC568F72"/>
    <w:lvl w:ilvl="0" w:tplc="6AEC7C3E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4ED03AB8"/>
    <w:multiLevelType w:val="hybridMultilevel"/>
    <w:tmpl w:val="AED6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3238B5"/>
    <w:multiLevelType w:val="multilevel"/>
    <w:tmpl w:val="8F620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40F5702"/>
    <w:multiLevelType w:val="hybridMultilevel"/>
    <w:tmpl w:val="9E78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E43BA"/>
    <w:multiLevelType w:val="multilevel"/>
    <w:tmpl w:val="D452F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31">
    <w:nsid w:val="6817089F"/>
    <w:multiLevelType w:val="multilevel"/>
    <w:tmpl w:val="CA3C0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8CE6CF5"/>
    <w:multiLevelType w:val="hybridMultilevel"/>
    <w:tmpl w:val="AED6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CA2304"/>
    <w:multiLevelType w:val="hybridMultilevel"/>
    <w:tmpl w:val="31DE7658"/>
    <w:lvl w:ilvl="0" w:tplc="9A4C0576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80B45"/>
    <w:multiLevelType w:val="hybridMultilevel"/>
    <w:tmpl w:val="AD0055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2"/>
  </w:num>
  <w:num w:numId="11">
    <w:abstractNumId w:val="15"/>
  </w:num>
  <w:num w:numId="12">
    <w:abstractNumId w:val="24"/>
  </w:num>
  <w:num w:numId="13">
    <w:abstractNumId w:val="10"/>
  </w:num>
  <w:num w:numId="14">
    <w:abstractNumId w:val="13"/>
  </w:num>
  <w:num w:numId="15">
    <w:abstractNumId w:val="23"/>
  </w:num>
  <w:num w:numId="16">
    <w:abstractNumId w:val="12"/>
  </w:num>
  <w:num w:numId="17">
    <w:abstractNumId w:val="26"/>
  </w:num>
  <w:num w:numId="18">
    <w:abstractNumId w:val="21"/>
  </w:num>
  <w:num w:numId="19">
    <w:abstractNumId w:val="9"/>
  </w:num>
  <w:num w:numId="20">
    <w:abstractNumId w:val="18"/>
  </w:num>
  <w:num w:numId="21">
    <w:abstractNumId w:val="17"/>
  </w:num>
  <w:num w:numId="22">
    <w:abstractNumId w:val="31"/>
  </w:num>
  <w:num w:numId="23">
    <w:abstractNumId w:val="28"/>
  </w:num>
  <w:num w:numId="24">
    <w:abstractNumId w:val="30"/>
  </w:num>
  <w:num w:numId="25">
    <w:abstractNumId w:val="34"/>
  </w:num>
  <w:num w:numId="26">
    <w:abstractNumId w:val="14"/>
  </w:num>
  <w:num w:numId="27">
    <w:abstractNumId w:val="27"/>
  </w:num>
  <w:num w:numId="28">
    <w:abstractNumId w:val="29"/>
  </w:num>
  <w:num w:numId="29">
    <w:abstractNumId w:val="33"/>
  </w:num>
  <w:num w:numId="30">
    <w:abstractNumId w:val="32"/>
  </w:num>
  <w:num w:numId="31">
    <w:abstractNumId w:val="20"/>
  </w:num>
  <w:num w:numId="32">
    <w:abstractNumId w:val="16"/>
  </w:num>
  <w:num w:numId="33">
    <w:abstractNumId w:val="1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F3"/>
    <w:rsid w:val="00000098"/>
    <w:rsid w:val="0000081F"/>
    <w:rsid w:val="000015E8"/>
    <w:rsid w:val="00002B3F"/>
    <w:rsid w:val="00005A62"/>
    <w:rsid w:val="00007052"/>
    <w:rsid w:val="00007403"/>
    <w:rsid w:val="00007BDB"/>
    <w:rsid w:val="0001054E"/>
    <w:rsid w:val="0001171C"/>
    <w:rsid w:val="00014F50"/>
    <w:rsid w:val="00017D98"/>
    <w:rsid w:val="00020A7A"/>
    <w:rsid w:val="00020AA4"/>
    <w:rsid w:val="00021CD6"/>
    <w:rsid w:val="00022836"/>
    <w:rsid w:val="00023C22"/>
    <w:rsid w:val="00023C79"/>
    <w:rsid w:val="00023F9C"/>
    <w:rsid w:val="00024060"/>
    <w:rsid w:val="000245D7"/>
    <w:rsid w:val="00024F6E"/>
    <w:rsid w:val="00025C73"/>
    <w:rsid w:val="000271F5"/>
    <w:rsid w:val="0003032D"/>
    <w:rsid w:val="00030EEC"/>
    <w:rsid w:val="0003151E"/>
    <w:rsid w:val="0003256E"/>
    <w:rsid w:val="000329F7"/>
    <w:rsid w:val="000340CA"/>
    <w:rsid w:val="00035692"/>
    <w:rsid w:val="00036E97"/>
    <w:rsid w:val="00036FF7"/>
    <w:rsid w:val="00040EE2"/>
    <w:rsid w:val="00043840"/>
    <w:rsid w:val="00044048"/>
    <w:rsid w:val="00045277"/>
    <w:rsid w:val="000459EC"/>
    <w:rsid w:val="00047437"/>
    <w:rsid w:val="00047D56"/>
    <w:rsid w:val="0005070B"/>
    <w:rsid w:val="00051D9D"/>
    <w:rsid w:val="00053001"/>
    <w:rsid w:val="000549FD"/>
    <w:rsid w:val="00057409"/>
    <w:rsid w:val="000576F0"/>
    <w:rsid w:val="00061787"/>
    <w:rsid w:val="00061CBF"/>
    <w:rsid w:val="00061FA0"/>
    <w:rsid w:val="0006234F"/>
    <w:rsid w:val="00062F56"/>
    <w:rsid w:val="000639AF"/>
    <w:rsid w:val="00064AC0"/>
    <w:rsid w:val="00064BBF"/>
    <w:rsid w:val="000658B6"/>
    <w:rsid w:val="00065D71"/>
    <w:rsid w:val="00066342"/>
    <w:rsid w:val="00071837"/>
    <w:rsid w:val="00071BD8"/>
    <w:rsid w:val="000724AB"/>
    <w:rsid w:val="00073745"/>
    <w:rsid w:val="00073ACB"/>
    <w:rsid w:val="0007445B"/>
    <w:rsid w:val="00076C62"/>
    <w:rsid w:val="000779A9"/>
    <w:rsid w:val="000803B0"/>
    <w:rsid w:val="000806A6"/>
    <w:rsid w:val="00080B41"/>
    <w:rsid w:val="00080B60"/>
    <w:rsid w:val="00082CFF"/>
    <w:rsid w:val="00083C37"/>
    <w:rsid w:val="00084E59"/>
    <w:rsid w:val="00085CFA"/>
    <w:rsid w:val="00087CBD"/>
    <w:rsid w:val="000912CE"/>
    <w:rsid w:val="00091BE9"/>
    <w:rsid w:val="000934FA"/>
    <w:rsid w:val="000935FF"/>
    <w:rsid w:val="0009367D"/>
    <w:rsid w:val="000940AF"/>
    <w:rsid w:val="000946E8"/>
    <w:rsid w:val="00094BAE"/>
    <w:rsid w:val="00094EBD"/>
    <w:rsid w:val="00095450"/>
    <w:rsid w:val="00096561"/>
    <w:rsid w:val="0009665A"/>
    <w:rsid w:val="00097759"/>
    <w:rsid w:val="000A047A"/>
    <w:rsid w:val="000A07A0"/>
    <w:rsid w:val="000A34C7"/>
    <w:rsid w:val="000A3C3D"/>
    <w:rsid w:val="000A4A6A"/>
    <w:rsid w:val="000A51A8"/>
    <w:rsid w:val="000A6A2F"/>
    <w:rsid w:val="000A6FC9"/>
    <w:rsid w:val="000B030A"/>
    <w:rsid w:val="000B1BA1"/>
    <w:rsid w:val="000B1D2B"/>
    <w:rsid w:val="000B5BCA"/>
    <w:rsid w:val="000C1496"/>
    <w:rsid w:val="000C1CA7"/>
    <w:rsid w:val="000C2CAD"/>
    <w:rsid w:val="000C380D"/>
    <w:rsid w:val="000C3984"/>
    <w:rsid w:val="000C44FB"/>
    <w:rsid w:val="000C4FE4"/>
    <w:rsid w:val="000C5036"/>
    <w:rsid w:val="000D0075"/>
    <w:rsid w:val="000D02C0"/>
    <w:rsid w:val="000D0E8D"/>
    <w:rsid w:val="000D3D36"/>
    <w:rsid w:val="000D44CB"/>
    <w:rsid w:val="000D6866"/>
    <w:rsid w:val="000D7118"/>
    <w:rsid w:val="000E0272"/>
    <w:rsid w:val="000E0FE1"/>
    <w:rsid w:val="000E1260"/>
    <w:rsid w:val="000E151C"/>
    <w:rsid w:val="000E20A5"/>
    <w:rsid w:val="000E26F4"/>
    <w:rsid w:val="000E2C75"/>
    <w:rsid w:val="000E37A8"/>
    <w:rsid w:val="000E3EB7"/>
    <w:rsid w:val="000E7407"/>
    <w:rsid w:val="000F09EF"/>
    <w:rsid w:val="000F2269"/>
    <w:rsid w:val="000F2419"/>
    <w:rsid w:val="000F3AE2"/>
    <w:rsid w:val="000F45EE"/>
    <w:rsid w:val="000F48E3"/>
    <w:rsid w:val="000F49F5"/>
    <w:rsid w:val="000F5715"/>
    <w:rsid w:val="000F5F19"/>
    <w:rsid w:val="000F6BF8"/>
    <w:rsid w:val="000F6D74"/>
    <w:rsid w:val="00100C67"/>
    <w:rsid w:val="0010358C"/>
    <w:rsid w:val="00103CF3"/>
    <w:rsid w:val="00107DD0"/>
    <w:rsid w:val="00110656"/>
    <w:rsid w:val="00112A49"/>
    <w:rsid w:val="0011392A"/>
    <w:rsid w:val="001143C3"/>
    <w:rsid w:val="00114D8F"/>
    <w:rsid w:val="001155EC"/>
    <w:rsid w:val="0011630E"/>
    <w:rsid w:val="0011727F"/>
    <w:rsid w:val="00121B3C"/>
    <w:rsid w:val="00123139"/>
    <w:rsid w:val="00124257"/>
    <w:rsid w:val="0012496A"/>
    <w:rsid w:val="00126A39"/>
    <w:rsid w:val="00127469"/>
    <w:rsid w:val="00127C1D"/>
    <w:rsid w:val="00131DC8"/>
    <w:rsid w:val="00132591"/>
    <w:rsid w:val="001330D1"/>
    <w:rsid w:val="00133569"/>
    <w:rsid w:val="0013462E"/>
    <w:rsid w:val="00134CE3"/>
    <w:rsid w:val="00136A53"/>
    <w:rsid w:val="00136B55"/>
    <w:rsid w:val="001373F5"/>
    <w:rsid w:val="00141576"/>
    <w:rsid w:val="001444EC"/>
    <w:rsid w:val="0015090F"/>
    <w:rsid w:val="00150BF8"/>
    <w:rsid w:val="0015122E"/>
    <w:rsid w:val="00151AB5"/>
    <w:rsid w:val="00151EAA"/>
    <w:rsid w:val="00152005"/>
    <w:rsid w:val="00152672"/>
    <w:rsid w:val="00152AE5"/>
    <w:rsid w:val="00153129"/>
    <w:rsid w:val="00154437"/>
    <w:rsid w:val="00154B18"/>
    <w:rsid w:val="00154F74"/>
    <w:rsid w:val="00157BE4"/>
    <w:rsid w:val="0016125E"/>
    <w:rsid w:val="00161322"/>
    <w:rsid w:val="0016141D"/>
    <w:rsid w:val="00161A97"/>
    <w:rsid w:val="001639F0"/>
    <w:rsid w:val="00165770"/>
    <w:rsid w:val="00167576"/>
    <w:rsid w:val="001733E1"/>
    <w:rsid w:val="00173C57"/>
    <w:rsid w:val="00175A5A"/>
    <w:rsid w:val="001778ED"/>
    <w:rsid w:val="00177C51"/>
    <w:rsid w:val="00181958"/>
    <w:rsid w:val="00181D79"/>
    <w:rsid w:val="001825C0"/>
    <w:rsid w:val="0018290F"/>
    <w:rsid w:val="00182C21"/>
    <w:rsid w:val="00184198"/>
    <w:rsid w:val="001844C1"/>
    <w:rsid w:val="00186DF5"/>
    <w:rsid w:val="00186E53"/>
    <w:rsid w:val="00187B29"/>
    <w:rsid w:val="001906CD"/>
    <w:rsid w:val="0019220A"/>
    <w:rsid w:val="001937A0"/>
    <w:rsid w:val="00193F9F"/>
    <w:rsid w:val="0019452F"/>
    <w:rsid w:val="00195237"/>
    <w:rsid w:val="001955A8"/>
    <w:rsid w:val="001962F9"/>
    <w:rsid w:val="00196305"/>
    <w:rsid w:val="001A0A90"/>
    <w:rsid w:val="001A3F89"/>
    <w:rsid w:val="001A4484"/>
    <w:rsid w:val="001A4C8D"/>
    <w:rsid w:val="001A57E9"/>
    <w:rsid w:val="001A57EF"/>
    <w:rsid w:val="001B1901"/>
    <w:rsid w:val="001B1E2D"/>
    <w:rsid w:val="001B6C03"/>
    <w:rsid w:val="001B6D41"/>
    <w:rsid w:val="001B746F"/>
    <w:rsid w:val="001C1009"/>
    <w:rsid w:val="001C4D84"/>
    <w:rsid w:val="001C5809"/>
    <w:rsid w:val="001C7223"/>
    <w:rsid w:val="001D07FF"/>
    <w:rsid w:val="001D1217"/>
    <w:rsid w:val="001D17C9"/>
    <w:rsid w:val="001D1E0A"/>
    <w:rsid w:val="001D364D"/>
    <w:rsid w:val="001D4222"/>
    <w:rsid w:val="001D5AD8"/>
    <w:rsid w:val="001E05AB"/>
    <w:rsid w:val="001E06C2"/>
    <w:rsid w:val="001E1052"/>
    <w:rsid w:val="001E31CA"/>
    <w:rsid w:val="001E3FD7"/>
    <w:rsid w:val="001E5999"/>
    <w:rsid w:val="001E6C9D"/>
    <w:rsid w:val="001E7FD1"/>
    <w:rsid w:val="001F0E66"/>
    <w:rsid w:val="001F12B3"/>
    <w:rsid w:val="001F2391"/>
    <w:rsid w:val="001F2DCD"/>
    <w:rsid w:val="001F3E94"/>
    <w:rsid w:val="001F45DE"/>
    <w:rsid w:val="001F559B"/>
    <w:rsid w:val="001F7524"/>
    <w:rsid w:val="00201753"/>
    <w:rsid w:val="00206DB7"/>
    <w:rsid w:val="00207053"/>
    <w:rsid w:val="002105A9"/>
    <w:rsid w:val="00211587"/>
    <w:rsid w:val="00214210"/>
    <w:rsid w:val="00216DF3"/>
    <w:rsid w:val="002177B4"/>
    <w:rsid w:val="00220432"/>
    <w:rsid w:val="0022431B"/>
    <w:rsid w:val="00224DDF"/>
    <w:rsid w:val="00224DED"/>
    <w:rsid w:val="002256B7"/>
    <w:rsid w:val="00232F2C"/>
    <w:rsid w:val="002334E9"/>
    <w:rsid w:val="00234C73"/>
    <w:rsid w:val="002358AC"/>
    <w:rsid w:val="002369C3"/>
    <w:rsid w:val="00237919"/>
    <w:rsid w:val="0024009D"/>
    <w:rsid w:val="00240966"/>
    <w:rsid w:val="002411B8"/>
    <w:rsid w:val="002449D2"/>
    <w:rsid w:val="002472E0"/>
    <w:rsid w:val="002502D1"/>
    <w:rsid w:val="00251279"/>
    <w:rsid w:val="00251B20"/>
    <w:rsid w:val="00252926"/>
    <w:rsid w:val="0025301D"/>
    <w:rsid w:val="002548AD"/>
    <w:rsid w:val="00256ED1"/>
    <w:rsid w:val="00262226"/>
    <w:rsid w:val="002630EE"/>
    <w:rsid w:val="00263386"/>
    <w:rsid w:val="0026340E"/>
    <w:rsid w:val="002645BB"/>
    <w:rsid w:val="002652B9"/>
    <w:rsid w:val="002659C0"/>
    <w:rsid w:val="00265B45"/>
    <w:rsid w:val="00267265"/>
    <w:rsid w:val="00267A68"/>
    <w:rsid w:val="00270A0F"/>
    <w:rsid w:val="00270E9C"/>
    <w:rsid w:val="002721F8"/>
    <w:rsid w:val="00272C66"/>
    <w:rsid w:val="00273600"/>
    <w:rsid w:val="00274757"/>
    <w:rsid w:val="00274B22"/>
    <w:rsid w:val="002754E0"/>
    <w:rsid w:val="00276DB7"/>
    <w:rsid w:val="002809DD"/>
    <w:rsid w:val="00281148"/>
    <w:rsid w:val="0028199C"/>
    <w:rsid w:val="00282882"/>
    <w:rsid w:val="00286578"/>
    <w:rsid w:val="00287617"/>
    <w:rsid w:val="0028772B"/>
    <w:rsid w:val="00291BC4"/>
    <w:rsid w:val="00293713"/>
    <w:rsid w:val="00294B56"/>
    <w:rsid w:val="002A0411"/>
    <w:rsid w:val="002A3749"/>
    <w:rsid w:val="002A3BE2"/>
    <w:rsid w:val="002A4BE1"/>
    <w:rsid w:val="002A7194"/>
    <w:rsid w:val="002B31E6"/>
    <w:rsid w:val="002B3D3B"/>
    <w:rsid w:val="002B6542"/>
    <w:rsid w:val="002C11CA"/>
    <w:rsid w:val="002C1A46"/>
    <w:rsid w:val="002C2B64"/>
    <w:rsid w:val="002C4D01"/>
    <w:rsid w:val="002C5B11"/>
    <w:rsid w:val="002C5CD8"/>
    <w:rsid w:val="002D087A"/>
    <w:rsid w:val="002D0C6F"/>
    <w:rsid w:val="002D0FF6"/>
    <w:rsid w:val="002D4736"/>
    <w:rsid w:val="002D621A"/>
    <w:rsid w:val="002D6D31"/>
    <w:rsid w:val="002D7131"/>
    <w:rsid w:val="002D71C7"/>
    <w:rsid w:val="002E1C5B"/>
    <w:rsid w:val="002E2F89"/>
    <w:rsid w:val="002E4406"/>
    <w:rsid w:val="002E5323"/>
    <w:rsid w:val="002E5F34"/>
    <w:rsid w:val="002E77B0"/>
    <w:rsid w:val="002F244E"/>
    <w:rsid w:val="002F596B"/>
    <w:rsid w:val="002F607A"/>
    <w:rsid w:val="002F7015"/>
    <w:rsid w:val="002F7025"/>
    <w:rsid w:val="002F7FCA"/>
    <w:rsid w:val="0030065C"/>
    <w:rsid w:val="00302CB3"/>
    <w:rsid w:val="003043EF"/>
    <w:rsid w:val="00304448"/>
    <w:rsid w:val="00304CED"/>
    <w:rsid w:val="003050C9"/>
    <w:rsid w:val="00306C51"/>
    <w:rsid w:val="00307F1C"/>
    <w:rsid w:val="00310C1A"/>
    <w:rsid w:val="00310C9F"/>
    <w:rsid w:val="0031128E"/>
    <w:rsid w:val="0031163D"/>
    <w:rsid w:val="00311CF4"/>
    <w:rsid w:val="00314595"/>
    <w:rsid w:val="00315A74"/>
    <w:rsid w:val="00315F92"/>
    <w:rsid w:val="00317B88"/>
    <w:rsid w:val="00317BFC"/>
    <w:rsid w:val="00317D9F"/>
    <w:rsid w:val="00326607"/>
    <w:rsid w:val="00326B35"/>
    <w:rsid w:val="00332086"/>
    <w:rsid w:val="00332129"/>
    <w:rsid w:val="00332C01"/>
    <w:rsid w:val="0033382D"/>
    <w:rsid w:val="00336406"/>
    <w:rsid w:val="00336729"/>
    <w:rsid w:val="003374D9"/>
    <w:rsid w:val="00343FDB"/>
    <w:rsid w:val="00344678"/>
    <w:rsid w:val="00344FD7"/>
    <w:rsid w:val="00345C36"/>
    <w:rsid w:val="0034619A"/>
    <w:rsid w:val="003475F8"/>
    <w:rsid w:val="00347F2E"/>
    <w:rsid w:val="00354342"/>
    <w:rsid w:val="003550A5"/>
    <w:rsid w:val="00355A03"/>
    <w:rsid w:val="00355B15"/>
    <w:rsid w:val="00355DB4"/>
    <w:rsid w:val="0035780B"/>
    <w:rsid w:val="00357947"/>
    <w:rsid w:val="00360367"/>
    <w:rsid w:val="00362298"/>
    <w:rsid w:val="00362C31"/>
    <w:rsid w:val="00365C29"/>
    <w:rsid w:val="003667C1"/>
    <w:rsid w:val="0037075F"/>
    <w:rsid w:val="00371BC9"/>
    <w:rsid w:val="00372E9F"/>
    <w:rsid w:val="00373C8B"/>
    <w:rsid w:val="0037422C"/>
    <w:rsid w:val="00376E66"/>
    <w:rsid w:val="003772AE"/>
    <w:rsid w:val="00377EC8"/>
    <w:rsid w:val="003834AB"/>
    <w:rsid w:val="00384B4B"/>
    <w:rsid w:val="00386A55"/>
    <w:rsid w:val="0038719F"/>
    <w:rsid w:val="00387576"/>
    <w:rsid w:val="003910BA"/>
    <w:rsid w:val="003916B3"/>
    <w:rsid w:val="003916C4"/>
    <w:rsid w:val="0039409D"/>
    <w:rsid w:val="0039609D"/>
    <w:rsid w:val="00397321"/>
    <w:rsid w:val="003977F4"/>
    <w:rsid w:val="00397E7C"/>
    <w:rsid w:val="003A3F7E"/>
    <w:rsid w:val="003A4C1D"/>
    <w:rsid w:val="003A582C"/>
    <w:rsid w:val="003A74CF"/>
    <w:rsid w:val="003A7686"/>
    <w:rsid w:val="003B10F1"/>
    <w:rsid w:val="003B1540"/>
    <w:rsid w:val="003B5C61"/>
    <w:rsid w:val="003C0005"/>
    <w:rsid w:val="003C0059"/>
    <w:rsid w:val="003C3E9E"/>
    <w:rsid w:val="003C5824"/>
    <w:rsid w:val="003C5DC5"/>
    <w:rsid w:val="003C6061"/>
    <w:rsid w:val="003C68CD"/>
    <w:rsid w:val="003D13FE"/>
    <w:rsid w:val="003D1892"/>
    <w:rsid w:val="003D1B72"/>
    <w:rsid w:val="003D1C33"/>
    <w:rsid w:val="003D31FC"/>
    <w:rsid w:val="003D4322"/>
    <w:rsid w:val="003D47E9"/>
    <w:rsid w:val="003D5CDF"/>
    <w:rsid w:val="003D5FD4"/>
    <w:rsid w:val="003D6274"/>
    <w:rsid w:val="003E1AB4"/>
    <w:rsid w:val="003E23A3"/>
    <w:rsid w:val="003E29A5"/>
    <w:rsid w:val="003E4812"/>
    <w:rsid w:val="003F447C"/>
    <w:rsid w:val="003F4BC3"/>
    <w:rsid w:val="0040099B"/>
    <w:rsid w:val="00401179"/>
    <w:rsid w:val="0040417B"/>
    <w:rsid w:val="00404992"/>
    <w:rsid w:val="00406801"/>
    <w:rsid w:val="00406C05"/>
    <w:rsid w:val="00406F36"/>
    <w:rsid w:val="0041019D"/>
    <w:rsid w:val="00410477"/>
    <w:rsid w:val="00410746"/>
    <w:rsid w:val="00411111"/>
    <w:rsid w:val="004116E5"/>
    <w:rsid w:val="00411E7F"/>
    <w:rsid w:val="00412FC0"/>
    <w:rsid w:val="00413BC4"/>
    <w:rsid w:val="004153AD"/>
    <w:rsid w:val="00415F30"/>
    <w:rsid w:val="004160D1"/>
    <w:rsid w:val="0041648E"/>
    <w:rsid w:val="0041745D"/>
    <w:rsid w:val="00417A08"/>
    <w:rsid w:val="004212AE"/>
    <w:rsid w:val="004217F7"/>
    <w:rsid w:val="004219D6"/>
    <w:rsid w:val="00421B66"/>
    <w:rsid w:val="00421C0A"/>
    <w:rsid w:val="004225BF"/>
    <w:rsid w:val="004227FA"/>
    <w:rsid w:val="00423205"/>
    <w:rsid w:val="004247AC"/>
    <w:rsid w:val="00430213"/>
    <w:rsid w:val="00430899"/>
    <w:rsid w:val="00430BBB"/>
    <w:rsid w:val="004322CB"/>
    <w:rsid w:val="0043377F"/>
    <w:rsid w:val="00434404"/>
    <w:rsid w:val="0043615F"/>
    <w:rsid w:val="004367AD"/>
    <w:rsid w:val="00437291"/>
    <w:rsid w:val="004377ED"/>
    <w:rsid w:val="004378D1"/>
    <w:rsid w:val="0044108E"/>
    <w:rsid w:val="0045094C"/>
    <w:rsid w:val="00451626"/>
    <w:rsid w:val="00451A50"/>
    <w:rsid w:val="004540D1"/>
    <w:rsid w:val="00456173"/>
    <w:rsid w:val="004568E9"/>
    <w:rsid w:val="00457037"/>
    <w:rsid w:val="00460229"/>
    <w:rsid w:val="00461ECA"/>
    <w:rsid w:val="0046331A"/>
    <w:rsid w:val="004665D0"/>
    <w:rsid w:val="00467CBF"/>
    <w:rsid w:val="00470631"/>
    <w:rsid w:val="00470913"/>
    <w:rsid w:val="00471546"/>
    <w:rsid w:val="00471FB5"/>
    <w:rsid w:val="00472661"/>
    <w:rsid w:val="00473A52"/>
    <w:rsid w:val="00474410"/>
    <w:rsid w:val="00475C44"/>
    <w:rsid w:val="00484BE1"/>
    <w:rsid w:val="00486D6E"/>
    <w:rsid w:val="00490A23"/>
    <w:rsid w:val="004921B1"/>
    <w:rsid w:val="004928E6"/>
    <w:rsid w:val="004934E1"/>
    <w:rsid w:val="004947CE"/>
    <w:rsid w:val="00494D46"/>
    <w:rsid w:val="00495723"/>
    <w:rsid w:val="00495732"/>
    <w:rsid w:val="00497E5A"/>
    <w:rsid w:val="004A00DF"/>
    <w:rsid w:val="004A2666"/>
    <w:rsid w:val="004B254D"/>
    <w:rsid w:val="004B3B1B"/>
    <w:rsid w:val="004B4CB1"/>
    <w:rsid w:val="004B58E6"/>
    <w:rsid w:val="004B5F7A"/>
    <w:rsid w:val="004C1C45"/>
    <w:rsid w:val="004C2308"/>
    <w:rsid w:val="004C245A"/>
    <w:rsid w:val="004C76B3"/>
    <w:rsid w:val="004D02AD"/>
    <w:rsid w:val="004D0C0B"/>
    <w:rsid w:val="004D0FAF"/>
    <w:rsid w:val="004D106D"/>
    <w:rsid w:val="004D4525"/>
    <w:rsid w:val="004D57BC"/>
    <w:rsid w:val="004D5DA1"/>
    <w:rsid w:val="004D7614"/>
    <w:rsid w:val="004E4D48"/>
    <w:rsid w:val="004F0586"/>
    <w:rsid w:val="004F06AC"/>
    <w:rsid w:val="004F0E2A"/>
    <w:rsid w:val="004F3840"/>
    <w:rsid w:val="004F5126"/>
    <w:rsid w:val="004F653A"/>
    <w:rsid w:val="00500EB9"/>
    <w:rsid w:val="00501D99"/>
    <w:rsid w:val="00503A1B"/>
    <w:rsid w:val="005046A9"/>
    <w:rsid w:val="00505747"/>
    <w:rsid w:val="005064F2"/>
    <w:rsid w:val="005072CB"/>
    <w:rsid w:val="00510C67"/>
    <w:rsid w:val="00512B64"/>
    <w:rsid w:val="00513245"/>
    <w:rsid w:val="00513A86"/>
    <w:rsid w:val="00513BC6"/>
    <w:rsid w:val="00515F3F"/>
    <w:rsid w:val="005162F4"/>
    <w:rsid w:val="005168B1"/>
    <w:rsid w:val="00517CDD"/>
    <w:rsid w:val="0052177E"/>
    <w:rsid w:val="00522365"/>
    <w:rsid w:val="00524C40"/>
    <w:rsid w:val="005260CA"/>
    <w:rsid w:val="0052664A"/>
    <w:rsid w:val="00527589"/>
    <w:rsid w:val="0052767C"/>
    <w:rsid w:val="00534122"/>
    <w:rsid w:val="0053563A"/>
    <w:rsid w:val="0053568B"/>
    <w:rsid w:val="0053732D"/>
    <w:rsid w:val="00537AD3"/>
    <w:rsid w:val="00541A1C"/>
    <w:rsid w:val="0054316E"/>
    <w:rsid w:val="005433AB"/>
    <w:rsid w:val="00543CFD"/>
    <w:rsid w:val="0054419C"/>
    <w:rsid w:val="00544DFE"/>
    <w:rsid w:val="005456EB"/>
    <w:rsid w:val="00553813"/>
    <w:rsid w:val="005550B3"/>
    <w:rsid w:val="005566DD"/>
    <w:rsid w:val="00557A59"/>
    <w:rsid w:val="00561263"/>
    <w:rsid w:val="00564993"/>
    <w:rsid w:val="00570010"/>
    <w:rsid w:val="005729D4"/>
    <w:rsid w:val="00573C72"/>
    <w:rsid w:val="00574304"/>
    <w:rsid w:val="005757B9"/>
    <w:rsid w:val="00575D1C"/>
    <w:rsid w:val="00576CF2"/>
    <w:rsid w:val="00577675"/>
    <w:rsid w:val="005807EA"/>
    <w:rsid w:val="005812D0"/>
    <w:rsid w:val="005817B6"/>
    <w:rsid w:val="00581D5C"/>
    <w:rsid w:val="00583908"/>
    <w:rsid w:val="00583CAE"/>
    <w:rsid w:val="00584ECC"/>
    <w:rsid w:val="005856B5"/>
    <w:rsid w:val="00586141"/>
    <w:rsid w:val="00586BED"/>
    <w:rsid w:val="005932EA"/>
    <w:rsid w:val="00595036"/>
    <w:rsid w:val="005955FA"/>
    <w:rsid w:val="00595621"/>
    <w:rsid w:val="00595EAA"/>
    <w:rsid w:val="005967C9"/>
    <w:rsid w:val="00596C3B"/>
    <w:rsid w:val="005979F1"/>
    <w:rsid w:val="005A2731"/>
    <w:rsid w:val="005A34AA"/>
    <w:rsid w:val="005A3B0D"/>
    <w:rsid w:val="005A40CB"/>
    <w:rsid w:val="005A4271"/>
    <w:rsid w:val="005A5CFC"/>
    <w:rsid w:val="005A7AB9"/>
    <w:rsid w:val="005B18B0"/>
    <w:rsid w:val="005B6711"/>
    <w:rsid w:val="005B6F61"/>
    <w:rsid w:val="005C1628"/>
    <w:rsid w:val="005C2C8E"/>
    <w:rsid w:val="005C35AB"/>
    <w:rsid w:val="005C461C"/>
    <w:rsid w:val="005C48A4"/>
    <w:rsid w:val="005C5266"/>
    <w:rsid w:val="005C6B32"/>
    <w:rsid w:val="005C6C6B"/>
    <w:rsid w:val="005C6CF7"/>
    <w:rsid w:val="005C6D94"/>
    <w:rsid w:val="005D0096"/>
    <w:rsid w:val="005D3C9D"/>
    <w:rsid w:val="005D57EE"/>
    <w:rsid w:val="005E123D"/>
    <w:rsid w:val="005E1396"/>
    <w:rsid w:val="005E2355"/>
    <w:rsid w:val="005E2785"/>
    <w:rsid w:val="005E3C37"/>
    <w:rsid w:val="005E4013"/>
    <w:rsid w:val="005E5CAD"/>
    <w:rsid w:val="005E5CDC"/>
    <w:rsid w:val="005E7E42"/>
    <w:rsid w:val="005F253C"/>
    <w:rsid w:val="005F3A81"/>
    <w:rsid w:val="005F3A88"/>
    <w:rsid w:val="005F4B31"/>
    <w:rsid w:val="005F6AE6"/>
    <w:rsid w:val="005F7055"/>
    <w:rsid w:val="006007E2"/>
    <w:rsid w:val="00600A03"/>
    <w:rsid w:val="00603257"/>
    <w:rsid w:val="00605D51"/>
    <w:rsid w:val="00606552"/>
    <w:rsid w:val="00606E84"/>
    <w:rsid w:val="006103E7"/>
    <w:rsid w:val="00610E06"/>
    <w:rsid w:val="00615919"/>
    <w:rsid w:val="006160BC"/>
    <w:rsid w:val="006169E9"/>
    <w:rsid w:val="00616C06"/>
    <w:rsid w:val="006172CD"/>
    <w:rsid w:val="006220A3"/>
    <w:rsid w:val="00622FCF"/>
    <w:rsid w:val="006231A3"/>
    <w:rsid w:val="006239CF"/>
    <w:rsid w:val="00623F80"/>
    <w:rsid w:val="006249FA"/>
    <w:rsid w:val="006252BA"/>
    <w:rsid w:val="00626305"/>
    <w:rsid w:val="0062710A"/>
    <w:rsid w:val="00627ADE"/>
    <w:rsid w:val="00630403"/>
    <w:rsid w:val="00630892"/>
    <w:rsid w:val="00631956"/>
    <w:rsid w:val="00632ED9"/>
    <w:rsid w:val="00635B3A"/>
    <w:rsid w:val="0063643C"/>
    <w:rsid w:val="00636A43"/>
    <w:rsid w:val="00637519"/>
    <w:rsid w:val="006406C2"/>
    <w:rsid w:val="0064385B"/>
    <w:rsid w:val="00645F55"/>
    <w:rsid w:val="006502C5"/>
    <w:rsid w:val="00654289"/>
    <w:rsid w:val="00656327"/>
    <w:rsid w:val="00657724"/>
    <w:rsid w:val="0066070C"/>
    <w:rsid w:val="00663C05"/>
    <w:rsid w:val="00664C8B"/>
    <w:rsid w:val="00664D21"/>
    <w:rsid w:val="006658F5"/>
    <w:rsid w:val="00666143"/>
    <w:rsid w:val="00667CC9"/>
    <w:rsid w:val="0067190D"/>
    <w:rsid w:val="00671B4B"/>
    <w:rsid w:val="00672432"/>
    <w:rsid w:val="00673A9F"/>
    <w:rsid w:val="006747FC"/>
    <w:rsid w:val="00674CB5"/>
    <w:rsid w:val="00674F09"/>
    <w:rsid w:val="006751BE"/>
    <w:rsid w:val="0067661F"/>
    <w:rsid w:val="0067727A"/>
    <w:rsid w:val="00677403"/>
    <w:rsid w:val="00677ECF"/>
    <w:rsid w:val="00681549"/>
    <w:rsid w:val="00681FB5"/>
    <w:rsid w:val="006829A6"/>
    <w:rsid w:val="00684603"/>
    <w:rsid w:val="00685A5E"/>
    <w:rsid w:val="00691244"/>
    <w:rsid w:val="00692F98"/>
    <w:rsid w:val="00694A5A"/>
    <w:rsid w:val="00695E4B"/>
    <w:rsid w:val="00697550"/>
    <w:rsid w:val="006A00A8"/>
    <w:rsid w:val="006A0874"/>
    <w:rsid w:val="006A3A78"/>
    <w:rsid w:val="006A594A"/>
    <w:rsid w:val="006A6E9A"/>
    <w:rsid w:val="006B0B46"/>
    <w:rsid w:val="006B0C03"/>
    <w:rsid w:val="006B1FBE"/>
    <w:rsid w:val="006B3320"/>
    <w:rsid w:val="006B38F5"/>
    <w:rsid w:val="006B3E2E"/>
    <w:rsid w:val="006C127B"/>
    <w:rsid w:val="006C26A8"/>
    <w:rsid w:val="006C2826"/>
    <w:rsid w:val="006C3083"/>
    <w:rsid w:val="006C4935"/>
    <w:rsid w:val="006C5A4D"/>
    <w:rsid w:val="006C6C7F"/>
    <w:rsid w:val="006C76C9"/>
    <w:rsid w:val="006C7A00"/>
    <w:rsid w:val="006D6396"/>
    <w:rsid w:val="006D7750"/>
    <w:rsid w:val="006E0E08"/>
    <w:rsid w:val="006E1A9A"/>
    <w:rsid w:val="006E3596"/>
    <w:rsid w:val="006E5BFC"/>
    <w:rsid w:val="006E62D5"/>
    <w:rsid w:val="006E6532"/>
    <w:rsid w:val="006F0291"/>
    <w:rsid w:val="006F2806"/>
    <w:rsid w:val="006F5801"/>
    <w:rsid w:val="006F6679"/>
    <w:rsid w:val="006F75A9"/>
    <w:rsid w:val="006F7EC0"/>
    <w:rsid w:val="0070317B"/>
    <w:rsid w:val="00705BB2"/>
    <w:rsid w:val="00710274"/>
    <w:rsid w:val="00711D35"/>
    <w:rsid w:val="00713EB8"/>
    <w:rsid w:val="00714744"/>
    <w:rsid w:val="00714B85"/>
    <w:rsid w:val="00715B3F"/>
    <w:rsid w:val="00716139"/>
    <w:rsid w:val="00720130"/>
    <w:rsid w:val="007216A0"/>
    <w:rsid w:val="00722624"/>
    <w:rsid w:val="00723DE0"/>
    <w:rsid w:val="00723F6E"/>
    <w:rsid w:val="0072487B"/>
    <w:rsid w:val="00726252"/>
    <w:rsid w:val="007268F0"/>
    <w:rsid w:val="00730CF9"/>
    <w:rsid w:val="007315CE"/>
    <w:rsid w:val="00732A47"/>
    <w:rsid w:val="00732E18"/>
    <w:rsid w:val="00733A22"/>
    <w:rsid w:val="00734A1F"/>
    <w:rsid w:val="00735072"/>
    <w:rsid w:val="00736362"/>
    <w:rsid w:val="0073645A"/>
    <w:rsid w:val="00736CB1"/>
    <w:rsid w:val="00740D12"/>
    <w:rsid w:val="00740E1D"/>
    <w:rsid w:val="007419D5"/>
    <w:rsid w:val="00744A6F"/>
    <w:rsid w:val="0074565B"/>
    <w:rsid w:val="00745C86"/>
    <w:rsid w:val="007477A1"/>
    <w:rsid w:val="00751048"/>
    <w:rsid w:val="00753812"/>
    <w:rsid w:val="00753BDD"/>
    <w:rsid w:val="0076389E"/>
    <w:rsid w:val="007667E4"/>
    <w:rsid w:val="00766AF9"/>
    <w:rsid w:val="00767BC4"/>
    <w:rsid w:val="00771209"/>
    <w:rsid w:val="00771859"/>
    <w:rsid w:val="00773E00"/>
    <w:rsid w:val="007753E2"/>
    <w:rsid w:val="00775AF8"/>
    <w:rsid w:val="00776B60"/>
    <w:rsid w:val="00776EC2"/>
    <w:rsid w:val="007810C0"/>
    <w:rsid w:val="007819F5"/>
    <w:rsid w:val="007825D5"/>
    <w:rsid w:val="00783F60"/>
    <w:rsid w:val="007845C0"/>
    <w:rsid w:val="007864B7"/>
    <w:rsid w:val="00786895"/>
    <w:rsid w:val="00797112"/>
    <w:rsid w:val="00797737"/>
    <w:rsid w:val="007A0B14"/>
    <w:rsid w:val="007A1722"/>
    <w:rsid w:val="007A25D0"/>
    <w:rsid w:val="007A324D"/>
    <w:rsid w:val="007A3C8E"/>
    <w:rsid w:val="007A4B61"/>
    <w:rsid w:val="007A62B2"/>
    <w:rsid w:val="007A6CDD"/>
    <w:rsid w:val="007A7BC2"/>
    <w:rsid w:val="007B6566"/>
    <w:rsid w:val="007B7243"/>
    <w:rsid w:val="007C0FA6"/>
    <w:rsid w:val="007C1BE5"/>
    <w:rsid w:val="007C1CB7"/>
    <w:rsid w:val="007C1F02"/>
    <w:rsid w:val="007C32DE"/>
    <w:rsid w:val="007C421B"/>
    <w:rsid w:val="007C45E8"/>
    <w:rsid w:val="007C4A7B"/>
    <w:rsid w:val="007C5D2C"/>
    <w:rsid w:val="007C7989"/>
    <w:rsid w:val="007C7FC7"/>
    <w:rsid w:val="007D1F5A"/>
    <w:rsid w:val="007D2F1E"/>
    <w:rsid w:val="007D33D2"/>
    <w:rsid w:val="007D4363"/>
    <w:rsid w:val="007D510D"/>
    <w:rsid w:val="007D64E9"/>
    <w:rsid w:val="007D6E22"/>
    <w:rsid w:val="007E16A7"/>
    <w:rsid w:val="007E1B41"/>
    <w:rsid w:val="007E2CCF"/>
    <w:rsid w:val="007E40B5"/>
    <w:rsid w:val="007E4AF7"/>
    <w:rsid w:val="007E561B"/>
    <w:rsid w:val="007E6358"/>
    <w:rsid w:val="007F03CE"/>
    <w:rsid w:val="007F0ABD"/>
    <w:rsid w:val="007F1485"/>
    <w:rsid w:val="007F17B9"/>
    <w:rsid w:val="007F1A76"/>
    <w:rsid w:val="007F1DBF"/>
    <w:rsid w:val="007F247D"/>
    <w:rsid w:val="007F2709"/>
    <w:rsid w:val="007F3936"/>
    <w:rsid w:val="007F4351"/>
    <w:rsid w:val="007F4771"/>
    <w:rsid w:val="007F4876"/>
    <w:rsid w:val="007F5AD9"/>
    <w:rsid w:val="007F5C86"/>
    <w:rsid w:val="007F5E12"/>
    <w:rsid w:val="007F690B"/>
    <w:rsid w:val="007F6F1F"/>
    <w:rsid w:val="00800A5E"/>
    <w:rsid w:val="00801AE9"/>
    <w:rsid w:val="00802CC2"/>
    <w:rsid w:val="00802E41"/>
    <w:rsid w:val="00803C7B"/>
    <w:rsid w:val="00806A56"/>
    <w:rsid w:val="00806AA6"/>
    <w:rsid w:val="00806C44"/>
    <w:rsid w:val="00807293"/>
    <w:rsid w:val="00810123"/>
    <w:rsid w:val="00810404"/>
    <w:rsid w:val="00811435"/>
    <w:rsid w:val="008126DB"/>
    <w:rsid w:val="00812AD4"/>
    <w:rsid w:val="00814788"/>
    <w:rsid w:val="00814863"/>
    <w:rsid w:val="00814EF0"/>
    <w:rsid w:val="00815B50"/>
    <w:rsid w:val="00820902"/>
    <w:rsid w:val="00820FAD"/>
    <w:rsid w:val="00822177"/>
    <w:rsid w:val="00824074"/>
    <w:rsid w:val="008302A0"/>
    <w:rsid w:val="00830A9C"/>
    <w:rsid w:val="00830EFC"/>
    <w:rsid w:val="008313B2"/>
    <w:rsid w:val="008325CC"/>
    <w:rsid w:val="0083507E"/>
    <w:rsid w:val="008355BF"/>
    <w:rsid w:val="00837944"/>
    <w:rsid w:val="00837DDA"/>
    <w:rsid w:val="0084089C"/>
    <w:rsid w:val="0084222F"/>
    <w:rsid w:val="008423D7"/>
    <w:rsid w:val="008426E4"/>
    <w:rsid w:val="008436E0"/>
    <w:rsid w:val="00843C49"/>
    <w:rsid w:val="00843D2E"/>
    <w:rsid w:val="0084402C"/>
    <w:rsid w:val="0084575E"/>
    <w:rsid w:val="00845D91"/>
    <w:rsid w:val="008474B5"/>
    <w:rsid w:val="00852099"/>
    <w:rsid w:val="00852F61"/>
    <w:rsid w:val="00853224"/>
    <w:rsid w:val="00853CCF"/>
    <w:rsid w:val="0085492D"/>
    <w:rsid w:val="00855402"/>
    <w:rsid w:val="0085572F"/>
    <w:rsid w:val="00855C95"/>
    <w:rsid w:val="00856970"/>
    <w:rsid w:val="00857AD4"/>
    <w:rsid w:val="00857FEA"/>
    <w:rsid w:val="00860954"/>
    <w:rsid w:val="00860CD1"/>
    <w:rsid w:val="00862904"/>
    <w:rsid w:val="00863842"/>
    <w:rsid w:val="00864105"/>
    <w:rsid w:val="00864FF2"/>
    <w:rsid w:val="00865003"/>
    <w:rsid w:val="0086508E"/>
    <w:rsid w:val="008661B7"/>
    <w:rsid w:val="00866EAA"/>
    <w:rsid w:val="00870C74"/>
    <w:rsid w:val="008739D0"/>
    <w:rsid w:val="00873DFF"/>
    <w:rsid w:val="00873FD5"/>
    <w:rsid w:val="008743C4"/>
    <w:rsid w:val="00875C65"/>
    <w:rsid w:val="0087655E"/>
    <w:rsid w:val="00877C4D"/>
    <w:rsid w:val="0088018A"/>
    <w:rsid w:val="008801F1"/>
    <w:rsid w:val="00880583"/>
    <w:rsid w:val="0088156B"/>
    <w:rsid w:val="00881D35"/>
    <w:rsid w:val="00881F98"/>
    <w:rsid w:val="00883AA2"/>
    <w:rsid w:val="00883F22"/>
    <w:rsid w:val="0088430B"/>
    <w:rsid w:val="008845D7"/>
    <w:rsid w:val="008874EA"/>
    <w:rsid w:val="00890344"/>
    <w:rsid w:val="00892CE5"/>
    <w:rsid w:val="0089372A"/>
    <w:rsid w:val="00895AD8"/>
    <w:rsid w:val="008973F9"/>
    <w:rsid w:val="008A0D87"/>
    <w:rsid w:val="008A13E7"/>
    <w:rsid w:val="008A1A93"/>
    <w:rsid w:val="008A2AC9"/>
    <w:rsid w:val="008A3616"/>
    <w:rsid w:val="008A3C9D"/>
    <w:rsid w:val="008A40E5"/>
    <w:rsid w:val="008A4DFA"/>
    <w:rsid w:val="008A6146"/>
    <w:rsid w:val="008A6A0E"/>
    <w:rsid w:val="008A7B51"/>
    <w:rsid w:val="008B0403"/>
    <w:rsid w:val="008B1666"/>
    <w:rsid w:val="008B2E44"/>
    <w:rsid w:val="008B2F62"/>
    <w:rsid w:val="008B3EC1"/>
    <w:rsid w:val="008B4C0E"/>
    <w:rsid w:val="008B5445"/>
    <w:rsid w:val="008B5C8F"/>
    <w:rsid w:val="008B6DEF"/>
    <w:rsid w:val="008B7B8E"/>
    <w:rsid w:val="008C0850"/>
    <w:rsid w:val="008C1126"/>
    <w:rsid w:val="008C4D58"/>
    <w:rsid w:val="008C4D8A"/>
    <w:rsid w:val="008C4DD1"/>
    <w:rsid w:val="008C57F5"/>
    <w:rsid w:val="008C6549"/>
    <w:rsid w:val="008C66A5"/>
    <w:rsid w:val="008C6709"/>
    <w:rsid w:val="008C6E08"/>
    <w:rsid w:val="008C783E"/>
    <w:rsid w:val="008C7B2B"/>
    <w:rsid w:val="008D0F96"/>
    <w:rsid w:val="008D2481"/>
    <w:rsid w:val="008D5EE8"/>
    <w:rsid w:val="008E0819"/>
    <w:rsid w:val="008E09E2"/>
    <w:rsid w:val="008E0B8B"/>
    <w:rsid w:val="008E1170"/>
    <w:rsid w:val="008E1E31"/>
    <w:rsid w:val="008E3966"/>
    <w:rsid w:val="008E3B5E"/>
    <w:rsid w:val="008E47A2"/>
    <w:rsid w:val="008E62D2"/>
    <w:rsid w:val="008E62ED"/>
    <w:rsid w:val="008E687B"/>
    <w:rsid w:val="008E6BF7"/>
    <w:rsid w:val="008F0A9D"/>
    <w:rsid w:val="008F0AB4"/>
    <w:rsid w:val="008F1B28"/>
    <w:rsid w:val="008F39B5"/>
    <w:rsid w:val="008F4C25"/>
    <w:rsid w:val="008F5504"/>
    <w:rsid w:val="008F5637"/>
    <w:rsid w:val="008F5E35"/>
    <w:rsid w:val="008F62DB"/>
    <w:rsid w:val="008F6CE1"/>
    <w:rsid w:val="009003CE"/>
    <w:rsid w:val="009007D8"/>
    <w:rsid w:val="00900C1D"/>
    <w:rsid w:val="00901B19"/>
    <w:rsid w:val="009038B2"/>
    <w:rsid w:val="00903C67"/>
    <w:rsid w:val="00906E06"/>
    <w:rsid w:val="0090792B"/>
    <w:rsid w:val="00910231"/>
    <w:rsid w:val="00910843"/>
    <w:rsid w:val="00910EDB"/>
    <w:rsid w:val="009114B9"/>
    <w:rsid w:val="009127EC"/>
    <w:rsid w:val="009164F2"/>
    <w:rsid w:val="00916E4B"/>
    <w:rsid w:val="00920297"/>
    <w:rsid w:val="00921279"/>
    <w:rsid w:val="00921719"/>
    <w:rsid w:val="00925294"/>
    <w:rsid w:val="00925690"/>
    <w:rsid w:val="0093244E"/>
    <w:rsid w:val="009328CB"/>
    <w:rsid w:val="00935B4F"/>
    <w:rsid w:val="0093646C"/>
    <w:rsid w:val="00940082"/>
    <w:rsid w:val="009403C1"/>
    <w:rsid w:val="0094188D"/>
    <w:rsid w:val="00942A85"/>
    <w:rsid w:val="0094437B"/>
    <w:rsid w:val="00947053"/>
    <w:rsid w:val="00952760"/>
    <w:rsid w:val="00952C45"/>
    <w:rsid w:val="00952F05"/>
    <w:rsid w:val="009540F7"/>
    <w:rsid w:val="00954568"/>
    <w:rsid w:val="0095502C"/>
    <w:rsid w:val="009552CB"/>
    <w:rsid w:val="009556B8"/>
    <w:rsid w:val="00956C83"/>
    <w:rsid w:val="00957023"/>
    <w:rsid w:val="0096025D"/>
    <w:rsid w:val="00960550"/>
    <w:rsid w:val="00960A46"/>
    <w:rsid w:val="00960F57"/>
    <w:rsid w:val="00961EF5"/>
    <w:rsid w:val="00964508"/>
    <w:rsid w:val="0096489D"/>
    <w:rsid w:val="00965002"/>
    <w:rsid w:val="00965851"/>
    <w:rsid w:val="009665CC"/>
    <w:rsid w:val="00971C31"/>
    <w:rsid w:val="0097448F"/>
    <w:rsid w:val="009756E4"/>
    <w:rsid w:val="00975EFC"/>
    <w:rsid w:val="0097633B"/>
    <w:rsid w:val="009764FB"/>
    <w:rsid w:val="00976BDE"/>
    <w:rsid w:val="00977C21"/>
    <w:rsid w:val="0098010C"/>
    <w:rsid w:val="00981DD5"/>
    <w:rsid w:val="00984E0E"/>
    <w:rsid w:val="00985A4C"/>
    <w:rsid w:val="0099055F"/>
    <w:rsid w:val="00990564"/>
    <w:rsid w:val="00990B76"/>
    <w:rsid w:val="00993051"/>
    <w:rsid w:val="0099338B"/>
    <w:rsid w:val="00995E47"/>
    <w:rsid w:val="0099609E"/>
    <w:rsid w:val="009A21C1"/>
    <w:rsid w:val="009A22AA"/>
    <w:rsid w:val="009A2F47"/>
    <w:rsid w:val="009A37F6"/>
    <w:rsid w:val="009A4120"/>
    <w:rsid w:val="009A53E8"/>
    <w:rsid w:val="009A5F06"/>
    <w:rsid w:val="009A7EDE"/>
    <w:rsid w:val="009B1E23"/>
    <w:rsid w:val="009B2039"/>
    <w:rsid w:val="009B42C7"/>
    <w:rsid w:val="009B6514"/>
    <w:rsid w:val="009B6968"/>
    <w:rsid w:val="009C0927"/>
    <w:rsid w:val="009C0DEA"/>
    <w:rsid w:val="009C16FD"/>
    <w:rsid w:val="009C2B22"/>
    <w:rsid w:val="009C2C7D"/>
    <w:rsid w:val="009C3B67"/>
    <w:rsid w:val="009C4D0A"/>
    <w:rsid w:val="009C659F"/>
    <w:rsid w:val="009C66A1"/>
    <w:rsid w:val="009C7BB4"/>
    <w:rsid w:val="009D07FD"/>
    <w:rsid w:val="009D1778"/>
    <w:rsid w:val="009D22A3"/>
    <w:rsid w:val="009D58D6"/>
    <w:rsid w:val="009D6637"/>
    <w:rsid w:val="009D7A9F"/>
    <w:rsid w:val="009E0258"/>
    <w:rsid w:val="009E07E2"/>
    <w:rsid w:val="009E0A8A"/>
    <w:rsid w:val="009E30FF"/>
    <w:rsid w:val="009E3668"/>
    <w:rsid w:val="009E57BD"/>
    <w:rsid w:val="009E6F02"/>
    <w:rsid w:val="009E6F7F"/>
    <w:rsid w:val="009E7074"/>
    <w:rsid w:val="009F0C9D"/>
    <w:rsid w:val="009F1A84"/>
    <w:rsid w:val="009F56F2"/>
    <w:rsid w:val="009F76BC"/>
    <w:rsid w:val="009F7923"/>
    <w:rsid w:val="00A003C3"/>
    <w:rsid w:val="00A01677"/>
    <w:rsid w:val="00A02AB9"/>
    <w:rsid w:val="00A077C0"/>
    <w:rsid w:val="00A07B79"/>
    <w:rsid w:val="00A10B7D"/>
    <w:rsid w:val="00A11541"/>
    <w:rsid w:val="00A130F0"/>
    <w:rsid w:val="00A1498E"/>
    <w:rsid w:val="00A14C9A"/>
    <w:rsid w:val="00A14F27"/>
    <w:rsid w:val="00A151A5"/>
    <w:rsid w:val="00A17C3C"/>
    <w:rsid w:val="00A20379"/>
    <w:rsid w:val="00A234CB"/>
    <w:rsid w:val="00A2376F"/>
    <w:rsid w:val="00A24227"/>
    <w:rsid w:val="00A27569"/>
    <w:rsid w:val="00A30FB4"/>
    <w:rsid w:val="00A320EE"/>
    <w:rsid w:val="00A32B6D"/>
    <w:rsid w:val="00A34073"/>
    <w:rsid w:val="00A34522"/>
    <w:rsid w:val="00A34EB9"/>
    <w:rsid w:val="00A3626C"/>
    <w:rsid w:val="00A409CF"/>
    <w:rsid w:val="00A40B3C"/>
    <w:rsid w:val="00A431E8"/>
    <w:rsid w:val="00A4466C"/>
    <w:rsid w:val="00A44BD2"/>
    <w:rsid w:val="00A4505B"/>
    <w:rsid w:val="00A46DA6"/>
    <w:rsid w:val="00A501D7"/>
    <w:rsid w:val="00A50D4F"/>
    <w:rsid w:val="00A518DB"/>
    <w:rsid w:val="00A519AE"/>
    <w:rsid w:val="00A51B7F"/>
    <w:rsid w:val="00A531BB"/>
    <w:rsid w:val="00A53F5C"/>
    <w:rsid w:val="00A55EF2"/>
    <w:rsid w:val="00A61B2E"/>
    <w:rsid w:val="00A63277"/>
    <w:rsid w:val="00A65860"/>
    <w:rsid w:val="00A66AFD"/>
    <w:rsid w:val="00A71FFA"/>
    <w:rsid w:val="00A75481"/>
    <w:rsid w:val="00A75EE6"/>
    <w:rsid w:val="00A76E04"/>
    <w:rsid w:val="00A839AD"/>
    <w:rsid w:val="00A84186"/>
    <w:rsid w:val="00A84340"/>
    <w:rsid w:val="00A84798"/>
    <w:rsid w:val="00A85899"/>
    <w:rsid w:val="00A86635"/>
    <w:rsid w:val="00A86A75"/>
    <w:rsid w:val="00A87297"/>
    <w:rsid w:val="00A87E86"/>
    <w:rsid w:val="00A903EE"/>
    <w:rsid w:val="00A90916"/>
    <w:rsid w:val="00A90DFB"/>
    <w:rsid w:val="00A9221A"/>
    <w:rsid w:val="00A92F3A"/>
    <w:rsid w:val="00A95E22"/>
    <w:rsid w:val="00A973BF"/>
    <w:rsid w:val="00AA02B6"/>
    <w:rsid w:val="00AA1F86"/>
    <w:rsid w:val="00AA2E1A"/>
    <w:rsid w:val="00AA340B"/>
    <w:rsid w:val="00AA356D"/>
    <w:rsid w:val="00AA4F3A"/>
    <w:rsid w:val="00AA73B2"/>
    <w:rsid w:val="00AB0E76"/>
    <w:rsid w:val="00AB2224"/>
    <w:rsid w:val="00AB2A4B"/>
    <w:rsid w:val="00AB2D1A"/>
    <w:rsid w:val="00AB3FAA"/>
    <w:rsid w:val="00AB459A"/>
    <w:rsid w:val="00AB4EDD"/>
    <w:rsid w:val="00AB5ED4"/>
    <w:rsid w:val="00AB6727"/>
    <w:rsid w:val="00AB6F57"/>
    <w:rsid w:val="00AB74C4"/>
    <w:rsid w:val="00AC0388"/>
    <w:rsid w:val="00AC0A90"/>
    <w:rsid w:val="00AC3ED0"/>
    <w:rsid w:val="00AC4B85"/>
    <w:rsid w:val="00AD09AA"/>
    <w:rsid w:val="00AD2B83"/>
    <w:rsid w:val="00AD3BE4"/>
    <w:rsid w:val="00AD40BE"/>
    <w:rsid w:val="00AD445B"/>
    <w:rsid w:val="00AD452B"/>
    <w:rsid w:val="00AD47B7"/>
    <w:rsid w:val="00AE0B72"/>
    <w:rsid w:val="00AE18F2"/>
    <w:rsid w:val="00AE1C6E"/>
    <w:rsid w:val="00AE39C4"/>
    <w:rsid w:val="00AE4FFD"/>
    <w:rsid w:val="00AE526A"/>
    <w:rsid w:val="00AE59E1"/>
    <w:rsid w:val="00AE5AAD"/>
    <w:rsid w:val="00AF1523"/>
    <w:rsid w:val="00AF2A64"/>
    <w:rsid w:val="00AF37A3"/>
    <w:rsid w:val="00AF39A3"/>
    <w:rsid w:val="00AF5999"/>
    <w:rsid w:val="00B0140D"/>
    <w:rsid w:val="00B020F2"/>
    <w:rsid w:val="00B022F2"/>
    <w:rsid w:val="00B039CA"/>
    <w:rsid w:val="00B049D4"/>
    <w:rsid w:val="00B05721"/>
    <w:rsid w:val="00B06B61"/>
    <w:rsid w:val="00B07B0A"/>
    <w:rsid w:val="00B10847"/>
    <w:rsid w:val="00B128AC"/>
    <w:rsid w:val="00B12BE5"/>
    <w:rsid w:val="00B200BF"/>
    <w:rsid w:val="00B223DC"/>
    <w:rsid w:val="00B2531B"/>
    <w:rsid w:val="00B25A11"/>
    <w:rsid w:val="00B26945"/>
    <w:rsid w:val="00B30EFA"/>
    <w:rsid w:val="00B350BF"/>
    <w:rsid w:val="00B35749"/>
    <w:rsid w:val="00B405C2"/>
    <w:rsid w:val="00B406D3"/>
    <w:rsid w:val="00B44F6A"/>
    <w:rsid w:val="00B4520D"/>
    <w:rsid w:val="00B46877"/>
    <w:rsid w:val="00B50C65"/>
    <w:rsid w:val="00B5218F"/>
    <w:rsid w:val="00B53D46"/>
    <w:rsid w:val="00B54980"/>
    <w:rsid w:val="00B55276"/>
    <w:rsid w:val="00B5552E"/>
    <w:rsid w:val="00B5704C"/>
    <w:rsid w:val="00B57545"/>
    <w:rsid w:val="00B57B43"/>
    <w:rsid w:val="00B6024C"/>
    <w:rsid w:val="00B608F1"/>
    <w:rsid w:val="00B60CAC"/>
    <w:rsid w:val="00B61DE1"/>
    <w:rsid w:val="00B63402"/>
    <w:rsid w:val="00B63AAE"/>
    <w:rsid w:val="00B640FC"/>
    <w:rsid w:val="00B64BDA"/>
    <w:rsid w:val="00B65DDD"/>
    <w:rsid w:val="00B7081A"/>
    <w:rsid w:val="00B70B4B"/>
    <w:rsid w:val="00B70CB2"/>
    <w:rsid w:val="00B70F56"/>
    <w:rsid w:val="00B721F0"/>
    <w:rsid w:val="00B7293C"/>
    <w:rsid w:val="00B73160"/>
    <w:rsid w:val="00B73551"/>
    <w:rsid w:val="00B747AC"/>
    <w:rsid w:val="00B74900"/>
    <w:rsid w:val="00B74AD1"/>
    <w:rsid w:val="00B76C99"/>
    <w:rsid w:val="00B77095"/>
    <w:rsid w:val="00B87092"/>
    <w:rsid w:val="00B91532"/>
    <w:rsid w:val="00B92AC8"/>
    <w:rsid w:val="00B92BCE"/>
    <w:rsid w:val="00B94261"/>
    <w:rsid w:val="00B9433E"/>
    <w:rsid w:val="00B9470C"/>
    <w:rsid w:val="00BA13C7"/>
    <w:rsid w:val="00BA1403"/>
    <w:rsid w:val="00BA1841"/>
    <w:rsid w:val="00BA311A"/>
    <w:rsid w:val="00BA45AC"/>
    <w:rsid w:val="00BA4C32"/>
    <w:rsid w:val="00BA4FA2"/>
    <w:rsid w:val="00BA5FA4"/>
    <w:rsid w:val="00BB47F9"/>
    <w:rsid w:val="00BB4BB4"/>
    <w:rsid w:val="00BB5AB5"/>
    <w:rsid w:val="00BB5BAF"/>
    <w:rsid w:val="00BC0345"/>
    <w:rsid w:val="00BC084C"/>
    <w:rsid w:val="00BC1090"/>
    <w:rsid w:val="00BC374D"/>
    <w:rsid w:val="00BC38FE"/>
    <w:rsid w:val="00BC3D92"/>
    <w:rsid w:val="00BC41A7"/>
    <w:rsid w:val="00BC5A39"/>
    <w:rsid w:val="00BC68AF"/>
    <w:rsid w:val="00BC779C"/>
    <w:rsid w:val="00BD28DF"/>
    <w:rsid w:val="00BD5BE0"/>
    <w:rsid w:val="00BD61EE"/>
    <w:rsid w:val="00BD7E8D"/>
    <w:rsid w:val="00BE03BA"/>
    <w:rsid w:val="00BE1E52"/>
    <w:rsid w:val="00BE2EC1"/>
    <w:rsid w:val="00BE3752"/>
    <w:rsid w:val="00BE5A94"/>
    <w:rsid w:val="00BE5B1A"/>
    <w:rsid w:val="00BF184C"/>
    <w:rsid w:val="00BF2C09"/>
    <w:rsid w:val="00BF2DB3"/>
    <w:rsid w:val="00BF3307"/>
    <w:rsid w:val="00BF3864"/>
    <w:rsid w:val="00BF3892"/>
    <w:rsid w:val="00BF633B"/>
    <w:rsid w:val="00BF6CCE"/>
    <w:rsid w:val="00C005B0"/>
    <w:rsid w:val="00C00603"/>
    <w:rsid w:val="00C00E6F"/>
    <w:rsid w:val="00C00ECE"/>
    <w:rsid w:val="00C00FDB"/>
    <w:rsid w:val="00C03346"/>
    <w:rsid w:val="00C03D08"/>
    <w:rsid w:val="00C05680"/>
    <w:rsid w:val="00C06752"/>
    <w:rsid w:val="00C06B24"/>
    <w:rsid w:val="00C07F16"/>
    <w:rsid w:val="00C123FD"/>
    <w:rsid w:val="00C13EA5"/>
    <w:rsid w:val="00C14D36"/>
    <w:rsid w:val="00C14E47"/>
    <w:rsid w:val="00C15188"/>
    <w:rsid w:val="00C16949"/>
    <w:rsid w:val="00C16C57"/>
    <w:rsid w:val="00C23A72"/>
    <w:rsid w:val="00C24567"/>
    <w:rsid w:val="00C24900"/>
    <w:rsid w:val="00C27D50"/>
    <w:rsid w:val="00C30329"/>
    <w:rsid w:val="00C33523"/>
    <w:rsid w:val="00C33F33"/>
    <w:rsid w:val="00C35983"/>
    <w:rsid w:val="00C35BAB"/>
    <w:rsid w:val="00C372D7"/>
    <w:rsid w:val="00C412B4"/>
    <w:rsid w:val="00C4163D"/>
    <w:rsid w:val="00C4230C"/>
    <w:rsid w:val="00C42A66"/>
    <w:rsid w:val="00C42F0B"/>
    <w:rsid w:val="00C4334A"/>
    <w:rsid w:val="00C444EF"/>
    <w:rsid w:val="00C44A50"/>
    <w:rsid w:val="00C47789"/>
    <w:rsid w:val="00C477A7"/>
    <w:rsid w:val="00C5170C"/>
    <w:rsid w:val="00C5337C"/>
    <w:rsid w:val="00C540D9"/>
    <w:rsid w:val="00C54AC8"/>
    <w:rsid w:val="00C6276B"/>
    <w:rsid w:val="00C63807"/>
    <w:rsid w:val="00C6418D"/>
    <w:rsid w:val="00C65DDA"/>
    <w:rsid w:val="00C66086"/>
    <w:rsid w:val="00C66705"/>
    <w:rsid w:val="00C70C7E"/>
    <w:rsid w:val="00C71C7D"/>
    <w:rsid w:val="00C724CF"/>
    <w:rsid w:val="00C72F2A"/>
    <w:rsid w:val="00C743E9"/>
    <w:rsid w:val="00C803E2"/>
    <w:rsid w:val="00C824DC"/>
    <w:rsid w:val="00C82597"/>
    <w:rsid w:val="00C83A06"/>
    <w:rsid w:val="00C83D90"/>
    <w:rsid w:val="00C84DC4"/>
    <w:rsid w:val="00C852C8"/>
    <w:rsid w:val="00C8583F"/>
    <w:rsid w:val="00C86463"/>
    <w:rsid w:val="00C871D6"/>
    <w:rsid w:val="00C87B5A"/>
    <w:rsid w:val="00C90318"/>
    <w:rsid w:val="00C94473"/>
    <w:rsid w:val="00CA1015"/>
    <w:rsid w:val="00CA1519"/>
    <w:rsid w:val="00CA1733"/>
    <w:rsid w:val="00CA25E6"/>
    <w:rsid w:val="00CA3F29"/>
    <w:rsid w:val="00CA5E00"/>
    <w:rsid w:val="00CB030A"/>
    <w:rsid w:val="00CB055F"/>
    <w:rsid w:val="00CB22DE"/>
    <w:rsid w:val="00CB2D35"/>
    <w:rsid w:val="00CB3623"/>
    <w:rsid w:val="00CB3E1E"/>
    <w:rsid w:val="00CB659E"/>
    <w:rsid w:val="00CB73C0"/>
    <w:rsid w:val="00CC03B8"/>
    <w:rsid w:val="00CC04C4"/>
    <w:rsid w:val="00CC05CD"/>
    <w:rsid w:val="00CC0D68"/>
    <w:rsid w:val="00CC34B3"/>
    <w:rsid w:val="00CC4DC0"/>
    <w:rsid w:val="00CD1D8B"/>
    <w:rsid w:val="00CD5E0E"/>
    <w:rsid w:val="00CD6AFC"/>
    <w:rsid w:val="00CE01E2"/>
    <w:rsid w:val="00CE07BB"/>
    <w:rsid w:val="00CE143D"/>
    <w:rsid w:val="00CE2407"/>
    <w:rsid w:val="00CE3D40"/>
    <w:rsid w:val="00CE3EEE"/>
    <w:rsid w:val="00CE6F43"/>
    <w:rsid w:val="00CF08FC"/>
    <w:rsid w:val="00CF3568"/>
    <w:rsid w:val="00CF5110"/>
    <w:rsid w:val="00CF5B55"/>
    <w:rsid w:val="00CF73D3"/>
    <w:rsid w:val="00CF772D"/>
    <w:rsid w:val="00D00A3B"/>
    <w:rsid w:val="00D01EE7"/>
    <w:rsid w:val="00D02832"/>
    <w:rsid w:val="00D04736"/>
    <w:rsid w:val="00D05ADA"/>
    <w:rsid w:val="00D06A4B"/>
    <w:rsid w:val="00D104F9"/>
    <w:rsid w:val="00D10DB4"/>
    <w:rsid w:val="00D13604"/>
    <w:rsid w:val="00D14C10"/>
    <w:rsid w:val="00D20087"/>
    <w:rsid w:val="00D209FA"/>
    <w:rsid w:val="00D20CDC"/>
    <w:rsid w:val="00D2106E"/>
    <w:rsid w:val="00D21A92"/>
    <w:rsid w:val="00D2313A"/>
    <w:rsid w:val="00D23DDA"/>
    <w:rsid w:val="00D24696"/>
    <w:rsid w:val="00D24758"/>
    <w:rsid w:val="00D24F3E"/>
    <w:rsid w:val="00D26959"/>
    <w:rsid w:val="00D315DF"/>
    <w:rsid w:val="00D322C5"/>
    <w:rsid w:val="00D32DCB"/>
    <w:rsid w:val="00D33242"/>
    <w:rsid w:val="00D33C14"/>
    <w:rsid w:val="00D343B4"/>
    <w:rsid w:val="00D35F8A"/>
    <w:rsid w:val="00D35FD1"/>
    <w:rsid w:val="00D376B7"/>
    <w:rsid w:val="00D37A24"/>
    <w:rsid w:val="00D41073"/>
    <w:rsid w:val="00D4193C"/>
    <w:rsid w:val="00D422B2"/>
    <w:rsid w:val="00D43ABD"/>
    <w:rsid w:val="00D440E1"/>
    <w:rsid w:val="00D447AF"/>
    <w:rsid w:val="00D44C77"/>
    <w:rsid w:val="00D46E19"/>
    <w:rsid w:val="00D51569"/>
    <w:rsid w:val="00D52099"/>
    <w:rsid w:val="00D53420"/>
    <w:rsid w:val="00D5652F"/>
    <w:rsid w:val="00D64555"/>
    <w:rsid w:val="00D65DD0"/>
    <w:rsid w:val="00D66113"/>
    <w:rsid w:val="00D663F5"/>
    <w:rsid w:val="00D67E60"/>
    <w:rsid w:val="00D7106C"/>
    <w:rsid w:val="00D71361"/>
    <w:rsid w:val="00D71449"/>
    <w:rsid w:val="00D714B7"/>
    <w:rsid w:val="00D71DDB"/>
    <w:rsid w:val="00D724A8"/>
    <w:rsid w:val="00D72A36"/>
    <w:rsid w:val="00D754C1"/>
    <w:rsid w:val="00D77766"/>
    <w:rsid w:val="00D82337"/>
    <w:rsid w:val="00D82E8B"/>
    <w:rsid w:val="00D860D0"/>
    <w:rsid w:val="00D879E0"/>
    <w:rsid w:val="00D903E3"/>
    <w:rsid w:val="00D91D25"/>
    <w:rsid w:val="00D9219C"/>
    <w:rsid w:val="00D92737"/>
    <w:rsid w:val="00D93019"/>
    <w:rsid w:val="00D96393"/>
    <w:rsid w:val="00D97719"/>
    <w:rsid w:val="00DA0002"/>
    <w:rsid w:val="00DA394A"/>
    <w:rsid w:val="00DA6276"/>
    <w:rsid w:val="00DA690D"/>
    <w:rsid w:val="00DA6A7F"/>
    <w:rsid w:val="00DA78AB"/>
    <w:rsid w:val="00DB08B1"/>
    <w:rsid w:val="00DB1AA7"/>
    <w:rsid w:val="00DB1C2E"/>
    <w:rsid w:val="00DB4BFC"/>
    <w:rsid w:val="00DB767D"/>
    <w:rsid w:val="00DC006A"/>
    <w:rsid w:val="00DC2C0E"/>
    <w:rsid w:val="00DC2DBC"/>
    <w:rsid w:val="00DC3644"/>
    <w:rsid w:val="00DC4C6D"/>
    <w:rsid w:val="00DC5D02"/>
    <w:rsid w:val="00DC7C81"/>
    <w:rsid w:val="00DD02A4"/>
    <w:rsid w:val="00DD1A0F"/>
    <w:rsid w:val="00DD1CBC"/>
    <w:rsid w:val="00DD2E34"/>
    <w:rsid w:val="00DD51D1"/>
    <w:rsid w:val="00DD544C"/>
    <w:rsid w:val="00DD5B51"/>
    <w:rsid w:val="00DD5E4D"/>
    <w:rsid w:val="00DD6156"/>
    <w:rsid w:val="00DD638A"/>
    <w:rsid w:val="00DE2630"/>
    <w:rsid w:val="00DE3682"/>
    <w:rsid w:val="00DE369E"/>
    <w:rsid w:val="00DE59A7"/>
    <w:rsid w:val="00DE794E"/>
    <w:rsid w:val="00DF0121"/>
    <w:rsid w:val="00DF1358"/>
    <w:rsid w:val="00DF15BC"/>
    <w:rsid w:val="00DF1F31"/>
    <w:rsid w:val="00DF24C9"/>
    <w:rsid w:val="00DF44AD"/>
    <w:rsid w:val="00DF49FD"/>
    <w:rsid w:val="00DF5546"/>
    <w:rsid w:val="00DF605F"/>
    <w:rsid w:val="00DF7960"/>
    <w:rsid w:val="00DF79B5"/>
    <w:rsid w:val="00E01E10"/>
    <w:rsid w:val="00E02525"/>
    <w:rsid w:val="00E03D7F"/>
    <w:rsid w:val="00E04C0D"/>
    <w:rsid w:val="00E05277"/>
    <w:rsid w:val="00E05FC3"/>
    <w:rsid w:val="00E06C41"/>
    <w:rsid w:val="00E10EA5"/>
    <w:rsid w:val="00E1284F"/>
    <w:rsid w:val="00E12D4E"/>
    <w:rsid w:val="00E1330E"/>
    <w:rsid w:val="00E1427B"/>
    <w:rsid w:val="00E145C3"/>
    <w:rsid w:val="00E154CC"/>
    <w:rsid w:val="00E23C1C"/>
    <w:rsid w:val="00E2652C"/>
    <w:rsid w:val="00E26975"/>
    <w:rsid w:val="00E276A7"/>
    <w:rsid w:val="00E27A8F"/>
    <w:rsid w:val="00E31314"/>
    <w:rsid w:val="00E32538"/>
    <w:rsid w:val="00E326D8"/>
    <w:rsid w:val="00E34ED2"/>
    <w:rsid w:val="00E367D6"/>
    <w:rsid w:val="00E36D9E"/>
    <w:rsid w:val="00E374D8"/>
    <w:rsid w:val="00E37954"/>
    <w:rsid w:val="00E37E3A"/>
    <w:rsid w:val="00E40E86"/>
    <w:rsid w:val="00E417F2"/>
    <w:rsid w:val="00E42278"/>
    <w:rsid w:val="00E43857"/>
    <w:rsid w:val="00E47AF9"/>
    <w:rsid w:val="00E508B7"/>
    <w:rsid w:val="00E51C0D"/>
    <w:rsid w:val="00E51D0B"/>
    <w:rsid w:val="00E547F8"/>
    <w:rsid w:val="00E55F74"/>
    <w:rsid w:val="00E61715"/>
    <w:rsid w:val="00E61C5F"/>
    <w:rsid w:val="00E64B90"/>
    <w:rsid w:val="00E654F2"/>
    <w:rsid w:val="00E6702A"/>
    <w:rsid w:val="00E70F8E"/>
    <w:rsid w:val="00E71E7D"/>
    <w:rsid w:val="00E720DB"/>
    <w:rsid w:val="00E7246E"/>
    <w:rsid w:val="00E72514"/>
    <w:rsid w:val="00E73059"/>
    <w:rsid w:val="00E73D86"/>
    <w:rsid w:val="00E74748"/>
    <w:rsid w:val="00E75429"/>
    <w:rsid w:val="00E75CA1"/>
    <w:rsid w:val="00E762E0"/>
    <w:rsid w:val="00E828B8"/>
    <w:rsid w:val="00E8308D"/>
    <w:rsid w:val="00E83920"/>
    <w:rsid w:val="00E85310"/>
    <w:rsid w:val="00E90918"/>
    <w:rsid w:val="00E954EA"/>
    <w:rsid w:val="00E95B12"/>
    <w:rsid w:val="00E97AFA"/>
    <w:rsid w:val="00EA0DB0"/>
    <w:rsid w:val="00EA1290"/>
    <w:rsid w:val="00EA2425"/>
    <w:rsid w:val="00EA2ABF"/>
    <w:rsid w:val="00EA38EA"/>
    <w:rsid w:val="00EA3B80"/>
    <w:rsid w:val="00EA4780"/>
    <w:rsid w:val="00EB0839"/>
    <w:rsid w:val="00EB4D37"/>
    <w:rsid w:val="00EB4EB2"/>
    <w:rsid w:val="00EB5A77"/>
    <w:rsid w:val="00EB5F79"/>
    <w:rsid w:val="00EB7834"/>
    <w:rsid w:val="00EC02E8"/>
    <w:rsid w:val="00EC0B33"/>
    <w:rsid w:val="00EC14F3"/>
    <w:rsid w:val="00EC17EC"/>
    <w:rsid w:val="00EC3EB0"/>
    <w:rsid w:val="00EC46D8"/>
    <w:rsid w:val="00EC4F9C"/>
    <w:rsid w:val="00EC5AD6"/>
    <w:rsid w:val="00EC6342"/>
    <w:rsid w:val="00EC7591"/>
    <w:rsid w:val="00EC79CA"/>
    <w:rsid w:val="00ED0B54"/>
    <w:rsid w:val="00ED2287"/>
    <w:rsid w:val="00ED2333"/>
    <w:rsid w:val="00ED23EE"/>
    <w:rsid w:val="00ED25CC"/>
    <w:rsid w:val="00ED3D6B"/>
    <w:rsid w:val="00ED784A"/>
    <w:rsid w:val="00EE06C9"/>
    <w:rsid w:val="00EE1D30"/>
    <w:rsid w:val="00EE20F9"/>
    <w:rsid w:val="00EE4D55"/>
    <w:rsid w:val="00EE4F24"/>
    <w:rsid w:val="00EE5CF5"/>
    <w:rsid w:val="00EE697C"/>
    <w:rsid w:val="00EE71A6"/>
    <w:rsid w:val="00EE7848"/>
    <w:rsid w:val="00EE7A2D"/>
    <w:rsid w:val="00EE7B09"/>
    <w:rsid w:val="00EF0217"/>
    <w:rsid w:val="00EF1118"/>
    <w:rsid w:val="00EF1154"/>
    <w:rsid w:val="00EF15AE"/>
    <w:rsid w:val="00EF17D9"/>
    <w:rsid w:val="00F02725"/>
    <w:rsid w:val="00F041DE"/>
    <w:rsid w:val="00F05300"/>
    <w:rsid w:val="00F05638"/>
    <w:rsid w:val="00F0600D"/>
    <w:rsid w:val="00F0617D"/>
    <w:rsid w:val="00F100EC"/>
    <w:rsid w:val="00F10946"/>
    <w:rsid w:val="00F140C9"/>
    <w:rsid w:val="00F148D5"/>
    <w:rsid w:val="00F17B41"/>
    <w:rsid w:val="00F2172C"/>
    <w:rsid w:val="00F22D15"/>
    <w:rsid w:val="00F255AC"/>
    <w:rsid w:val="00F25AD5"/>
    <w:rsid w:val="00F25DBC"/>
    <w:rsid w:val="00F260DD"/>
    <w:rsid w:val="00F26399"/>
    <w:rsid w:val="00F30113"/>
    <w:rsid w:val="00F3076B"/>
    <w:rsid w:val="00F34390"/>
    <w:rsid w:val="00F354D4"/>
    <w:rsid w:val="00F35930"/>
    <w:rsid w:val="00F35FD5"/>
    <w:rsid w:val="00F4257F"/>
    <w:rsid w:val="00F42E55"/>
    <w:rsid w:val="00F44F9B"/>
    <w:rsid w:val="00F45746"/>
    <w:rsid w:val="00F4591C"/>
    <w:rsid w:val="00F45C30"/>
    <w:rsid w:val="00F463C5"/>
    <w:rsid w:val="00F4717C"/>
    <w:rsid w:val="00F540FC"/>
    <w:rsid w:val="00F5511E"/>
    <w:rsid w:val="00F61F4D"/>
    <w:rsid w:val="00F62959"/>
    <w:rsid w:val="00F62DA4"/>
    <w:rsid w:val="00F63D81"/>
    <w:rsid w:val="00F653F5"/>
    <w:rsid w:val="00F6564F"/>
    <w:rsid w:val="00F66526"/>
    <w:rsid w:val="00F677A8"/>
    <w:rsid w:val="00F7229E"/>
    <w:rsid w:val="00F722A8"/>
    <w:rsid w:val="00F738A8"/>
    <w:rsid w:val="00F73BA0"/>
    <w:rsid w:val="00F73BF7"/>
    <w:rsid w:val="00F740A1"/>
    <w:rsid w:val="00F74FDC"/>
    <w:rsid w:val="00F752C8"/>
    <w:rsid w:val="00F76F28"/>
    <w:rsid w:val="00F806B0"/>
    <w:rsid w:val="00F80C71"/>
    <w:rsid w:val="00F815F5"/>
    <w:rsid w:val="00F817FF"/>
    <w:rsid w:val="00F8259C"/>
    <w:rsid w:val="00F8469C"/>
    <w:rsid w:val="00F846D5"/>
    <w:rsid w:val="00F861A7"/>
    <w:rsid w:val="00F86784"/>
    <w:rsid w:val="00F9128F"/>
    <w:rsid w:val="00F921B3"/>
    <w:rsid w:val="00F92E26"/>
    <w:rsid w:val="00F931C0"/>
    <w:rsid w:val="00F96589"/>
    <w:rsid w:val="00F96B56"/>
    <w:rsid w:val="00FA3571"/>
    <w:rsid w:val="00FA37B7"/>
    <w:rsid w:val="00FA48B4"/>
    <w:rsid w:val="00FA55A3"/>
    <w:rsid w:val="00FA5C57"/>
    <w:rsid w:val="00FA742A"/>
    <w:rsid w:val="00FB0405"/>
    <w:rsid w:val="00FB041B"/>
    <w:rsid w:val="00FB0EC1"/>
    <w:rsid w:val="00FB41EF"/>
    <w:rsid w:val="00FB46E1"/>
    <w:rsid w:val="00FB5F05"/>
    <w:rsid w:val="00FB69E0"/>
    <w:rsid w:val="00FB77A9"/>
    <w:rsid w:val="00FC4EBF"/>
    <w:rsid w:val="00FC4F3A"/>
    <w:rsid w:val="00FC6394"/>
    <w:rsid w:val="00FD013C"/>
    <w:rsid w:val="00FD1EDA"/>
    <w:rsid w:val="00FD402C"/>
    <w:rsid w:val="00FD4198"/>
    <w:rsid w:val="00FD6259"/>
    <w:rsid w:val="00FD79D5"/>
    <w:rsid w:val="00FE1D17"/>
    <w:rsid w:val="00FE2F13"/>
    <w:rsid w:val="00FE3970"/>
    <w:rsid w:val="00FE3BD4"/>
    <w:rsid w:val="00FE5624"/>
    <w:rsid w:val="00FE5AA6"/>
    <w:rsid w:val="00FE6CBD"/>
    <w:rsid w:val="00FF19FD"/>
    <w:rsid w:val="00FF362D"/>
    <w:rsid w:val="00FF460F"/>
    <w:rsid w:val="00FF47DC"/>
    <w:rsid w:val="00FF48BD"/>
    <w:rsid w:val="00FF63A5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8682AC-6760-4E9F-BC80-27E042EB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CF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uiPriority w:val="99"/>
    <w:rsid w:val="00EE5CF5"/>
  </w:style>
  <w:style w:type="character" w:customStyle="1" w:styleId="Absatz-Standardschriftart">
    <w:name w:val="Absatz-Standardschriftart"/>
    <w:uiPriority w:val="99"/>
    <w:rsid w:val="00EE5CF5"/>
  </w:style>
  <w:style w:type="character" w:customStyle="1" w:styleId="WW-Absatz-Standardschriftart">
    <w:name w:val="WW-Absatz-Standardschriftart"/>
    <w:uiPriority w:val="99"/>
    <w:rsid w:val="00EE5CF5"/>
  </w:style>
  <w:style w:type="character" w:customStyle="1" w:styleId="2">
    <w:name w:val="Основной шрифт абзаца2"/>
    <w:uiPriority w:val="99"/>
    <w:rsid w:val="00EE5CF5"/>
  </w:style>
  <w:style w:type="character" w:customStyle="1" w:styleId="1">
    <w:name w:val="Основной шрифт абзаца1"/>
    <w:uiPriority w:val="99"/>
    <w:rsid w:val="00EE5CF5"/>
  </w:style>
  <w:style w:type="character" w:customStyle="1" w:styleId="20">
    <w:name w:val="Знак Знак2"/>
    <w:uiPriority w:val="99"/>
    <w:rsid w:val="00EE5CF5"/>
    <w:rPr>
      <w:rFonts w:ascii="Courier New" w:hAnsi="Courier New" w:cs="Courier New"/>
    </w:rPr>
  </w:style>
  <w:style w:type="character" w:customStyle="1" w:styleId="10">
    <w:name w:val="Знак Знак1"/>
    <w:uiPriority w:val="99"/>
    <w:rsid w:val="00EE5CF5"/>
    <w:rPr>
      <w:sz w:val="24"/>
      <w:szCs w:val="24"/>
    </w:rPr>
  </w:style>
  <w:style w:type="character" w:customStyle="1" w:styleId="a3">
    <w:name w:val="Знак Знак"/>
    <w:uiPriority w:val="99"/>
    <w:rsid w:val="00EE5CF5"/>
    <w:rPr>
      <w:sz w:val="24"/>
      <w:szCs w:val="24"/>
    </w:rPr>
  </w:style>
  <w:style w:type="character" w:customStyle="1" w:styleId="a4">
    <w:name w:val="Символ нумерации"/>
    <w:uiPriority w:val="99"/>
    <w:rsid w:val="00EE5CF5"/>
  </w:style>
  <w:style w:type="character" w:customStyle="1" w:styleId="a5">
    <w:name w:val="Маркеры списка"/>
    <w:uiPriority w:val="99"/>
    <w:rsid w:val="00EE5CF5"/>
    <w:rPr>
      <w:rFonts w:ascii="OpenSymbol" w:hAnsi="OpenSymbol" w:cs="OpenSymbol"/>
    </w:rPr>
  </w:style>
  <w:style w:type="paragraph" w:customStyle="1" w:styleId="a6">
    <w:name w:val="Заголовок"/>
    <w:basedOn w:val="a"/>
    <w:next w:val="a7"/>
    <w:uiPriority w:val="99"/>
    <w:rsid w:val="00EE5CF5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EE5CF5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734A1F"/>
    <w:rPr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EE5CF5"/>
  </w:style>
  <w:style w:type="paragraph" w:customStyle="1" w:styleId="30">
    <w:name w:val="Название3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a"/>
    <w:uiPriority w:val="99"/>
    <w:rsid w:val="00EE5CF5"/>
    <w:pPr>
      <w:suppressLineNumbers/>
    </w:pPr>
  </w:style>
  <w:style w:type="paragraph" w:customStyle="1" w:styleId="21">
    <w:name w:val="Название2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  <w:rsid w:val="00EE5CF5"/>
    <w:pPr>
      <w:suppressLineNumbers/>
    </w:pPr>
  </w:style>
  <w:style w:type="paragraph" w:customStyle="1" w:styleId="11">
    <w:name w:val="Название1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uiPriority w:val="99"/>
    <w:rsid w:val="00EE5CF5"/>
    <w:pPr>
      <w:suppressLineNumbers/>
    </w:pPr>
  </w:style>
  <w:style w:type="paragraph" w:styleId="aa">
    <w:name w:val="Balloon Text"/>
    <w:basedOn w:val="a"/>
    <w:link w:val="ab"/>
    <w:uiPriority w:val="99"/>
    <w:semiHidden/>
    <w:rsid w:val="00EE5CF5"/>
    <w:rPr>
      <w:sz w:val="2"/>
      <w:szCs w:val="2"/>
    </w:rPr>
  </w:style>
  <w:style w:type="character" w:customStyle="1" w:styleId="ab">
    <w:name w:val="Текст выноски Знак"/>
    <w:link w:val="aa"/>
    <w:uiPriority w:val="99"/>
    <w:semiHidden/>
    <w:locked/>
    <w:rsid w:val="00734A1F"/>
    <w:rPr>
      <w:sz w:val="2"/>
      <w:szCs w:val="2"/>
      <w:lang w:eastAsia="ar-SA" w:bidi="ar-SA"/>
    </w:rPr>
  </w:style>
  <w:style w:type="paragraph" w:customStyle="1" w:styleId="310">
    <w:name w:val="Основной текст с отступом 31"/>
    <w:basedOn w:val="a"/>
    <w:uiPriority w:val="99"/>
    <w:rsid w:val="00EE5CF5"/>
    <w:pPr>
      <w:ind w:left="180" w:firstLine="360"/>
      <w:jc w:val="both"/>
    </w:pPr>
  </w:style>
  <w:style w:type="paragraph" w:customStyle="1" w:styleId="13">
    <w:name w:val="Текст1"/>
    <w:basedOn w:val="a"/>
    <w:uiPriority w:val="99"/>
    <w:rsid w:val="00EE5CF5"/>
    <w:pPr>
      <w:spacing w:before="280" w:after="280"/>
      <w:ind w:firstLine="709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EE5CF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34A1F"/>
    <w:rPr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EE5CF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34A1F"/>
    <w:rPr>
      <w:sz w:val="24"/>
      <w:szCs w:val="24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EE5CF5"/>
    <w:pPr>
      <w:suppressLineNumbers/>
    </w:pPr>
  </w:style>
  <w:style w:type="paragraph" w:customStyle="1" w:styleId="af1">
    <w:name w:val="Заголовок таблицы"/>
    <w:basedOn w:val="af0"/>
    <w:uiPriority w:val="99"/>
    <w:rsid w:val="00EE5CF5"/>
    <w:pPr>
      <w:jc w:val="center"/>
    </w:pPr>
    <w:rPr>
      <w:b/>
      <w:bCs/>
    </w:rPr>
  </w:style>
  <w:style w:type="paragraph" w:styleId="af2">
    <w:name w:val="List Paragraph"/>
    <w:basedOn w:val="a"/>
    <w:uiPriority w:val="99"/>
    <w:qFormat/>
    <w:rsid w:val="00FF63A5"/>
    <w:pPr>
      <w:ind w:left="720"/>
    </w:pPr>
  </w:style>
  <w:style w:type="character" w:customStyle="1" w:styleId="FontStyle72">
    <w:name w:val="Font Style72"/>
    <w:uiPriority w:val="99"/>
    <w:rsid w:val="00EE4D55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EE4D55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lang w:eastAsia="ru-RU"/>
    </w:rPr>
  </w:style>
  <w:style w:type="paragraph" w:customStyle="1" w:styleId="ConsPlusCell">
    <w:name w:val="ConsPlusCell"/>
    <w:uiPriority w:val="99"/>
    <w:rsid w:val="004337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3">
    <w:name w:val="annotation reference"/>
    <w:uiPriority w:val="99"/>
    <w:semiHidden/>
    <w:unhideWhenUsed/>
    <w:rsid w:val="00DB767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B767D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B767D"/>
    <w:rPr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B767D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B767D"/>
    <w:rPr>
      <w:b/>
      <w:bCs/>
      <w:lang w:eastAsia="ar-SA"/>
    </w:rPr>
  </w:style>
  <w:style w:type="paragraph" w:customStyle="1" w:styleId="ConsPlusNormal">
    <w:name w:val="ConsPlusNormal"/>
    <w:rsid w:val="0039609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6C3C-7372-4801-9568-B6FF38A7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разработки прогноза</vt:lpstr>
    </vt:vector>
  </TitlesOfParts>
  <Company>Reanimator Extreme Edition</Company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разработки прогноза</dc:title>
  <dc:creator>user4</dc:creator>
  <cp:lastModifiedBy>Болотникова Елизавета Валерьевна</cp:lastModifiedBy>
  <cp:revision>2</cp:revision>
  <cp:lastPrinted>2024-07-31T14:33:00Z</cp:lastPrinted>
  <dcterms:created xsi:type="dcterms:W3CDTF">2024-08-13T06:38:00Z</dcterms:created>
  <dcterms:modified xsi:type="dcterms:W3CDTF">2024-08-13T06:38:00Z</dcterms:modified>
</cp:coreProperties>
</file>